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BFB" w:rsidRDefault="00AE5BFB" w:rsidP="00AE5BFB">
      <w:pPr>
        <w:jc w:val="center"/>
        <w:outlineLvl w:val="0"/>
        <w:rPr>
          <w:b/>
          <w:lang w:val="en-US"/>
        </w:rPr>
      </w:pPr>
      <w:r>
        <w:rPr>
          <w:b/>
        </w:rPr>
        <w:t>КОНТРАКТ №</w:t>
      </w:r>
      <w:r>
        <w:rPr>
          <w:b/>
          <w:lang w:val="en-US"/>
        </w:rPr>
        <w:t xml:space="preserve"> _____</w:t>
      </w:r>
    </w:p>
    <w:p w:rsidR="00AE5BFB" w:rsidRPr="00AE5BFB" w:rsidRDefault="00AE5BFB" w:rsidP="00AE5BFB">
      <w:pPr>
        <w:jc w:val="center"/>
        <w:outlineLvl w:val="0"/>
        <w:rPr>
          <w:b/>
          <w:sz w:val="16"/>
          <w:szCs w:val="16"/>
          <w:lang w:val="en-US"/>
        </w:rPr>
      </w:pPr>
    </w:p>
    <w:tbl>
      <w:tblPr>
        <w:tblW w:w="10057"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AE5BFB" w:rsidRPr="009246FD" w:rsidTr="00AE5BFB">
        <w:trPr>
          <w:jc w:val="center"/>
        </w:trPr>
        <w:tc>
          <w:tcPr>
            <w:tcW w:w="627" w:type="dxa"/>
            <w:tcBorders>
              <w:top w:val="nil"/>
              <w:left w:val="nil"/>
              <w:bottom w:val="nil"/>
              <w:right w:val="single" w:sz="4" w:space="0" w:color="auto"/>
            </w:tcBorders>
            <w:vAlign w:val="center"/>
          </w:tcPr>
          <w:p w:rsidR="00AE5BFB" w:rsidRPr="009246FD" w:rsidRDefault="00AE5BFB" w:rsidP="00AE5BFB">
            <w:pPr>
              <w:ind w:left="-57" w:right="-57"/>
              <w:jc w:val="center"/>
              <w:rPr>
                <w:b/>
              </w:rPr>
            </w:pPr>
            <w:r w:rsidRPr="009246FD">
              <w:rPr>
                <w:b/>
              </w:rPr>
              <w:t>ИКЗ</w:t>
            </w:r>
          </w:p>
        </w:tc>
        <w:tc>
          <w:tcPr>
            <w:tcW w:w="255" w:type="dxa"/>
            <w:tcBorders>
              <w:top w:val="nil"/>
              <w:left w:val="single" w:sz="4" w:space="0" w:color="auto"/>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shd w:val="clear" w:color="auto" w:fill="auto"/>
            <w:vAlign w:val="center"/>
          </w:tcPr>
          <w:p w:rsidR="00AE5BFB" w:rsidRPr="009246FD" w:rsidRDefault="00AE5BFB" w:rsidP="008372B6">
            <w:pPr>
              <w:ind w:left="-57" w:right="-57"/>
              <w:jc w:val="center"/>
              <w:rPr>
                <w:b/>
                <w:color w:val="000000"/>
                <w:shd w:val="clear" w:color="auto" w:fill="FAFAFA"/>
              </w:rPr>
            </w:pPr>
          </w:p>
        </w:tc>
        <w:tc>
          <w:tcPr>
            <w:tcW w:w="254"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color w:val="000000"/>
                <w:shd w:val="clear" w:color="auto" w:fill="FAFAFA"/>
              </w:rPr>
            </w:pPr>
          </w:p>
        </w:tc>
        <w:tc>
          <w:tcPr>
            <w:tcW w:w="255" w:type="dxa"/>
            <w:tcBorders>
              <w:top w:val="nil"/>
            </w:tcBorders>
            <w:vAlign w:val="center"/>
          </w:tcPr>
          <w:p w:rsidR="00AE5BFB" w:rsidRPr="009246FD" w:rsidRDefault="00AE5BFB" w:rsidP="008372B6">
            <w:pPr>
              <w:ind w:left="-57" w:right="-57"/>
              <w:jc w:val="center"/>
              <w:rPr>
                <w:b/>
                <w:bCs/>
              </w:rPr>
            </w:pPr>
          </w:p>
        </w:tc>
      </w:tr>
    </w:tbl>
    <w:p w:rsidR="009246FD" w:rsidRPr="005973B3" w:rsidRDefault="009246FD" w:rsidP="009246FD">
      <w:pPr>
        <w:rPr>
          <w:b/>
          <w:bCs/>
        </w:rPr>
      </w:pPr>
    </w:p>
    <w:p w:rsidR="00E37ACB" w:rsidRPr="005973B3" w:rsidRDefault="00E37ACB" w:rsidP="000D45A2">
      <w:pPr>
        <w:pStyle w:val="ad"/>
        <w:tabs>
          <w:tab w:val="left" w:pos="-3840"/>
        </w:tabs>
        <w:ind w:left="567"/>
        <w:jc w:val="left"/>
        <w:rPr>
          <w:b w:val="0"/>
        </w:rPr>
      </w:pPr>
      <w:r w:rsidRPr="00BA6E73">
        <w:rPr>
          <w:b w:val="0"/>
        </w:rPr>
        <w:t xml:space="preserve">г. Волгоград </w:t>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D85CF6" w:rsidRPr="00BA6E73">
        <w:rPr>
          <w:b w:val="0"/>
        </w:rPr>
        <w:tab/>
      </w:r>
      <w:r w:rsidR="001C50E4" w:rsidRPr="00BA6E73">
        <w:rPr>
          <w:b w:val="0"/>
        </w:rPr>
        <w:t xml:space="preserve">          </w:t>
      </w:r>
      <w:r w:rsidRPr="00BA6E73">
        <w:rPr>
          <w:b w:val="0"/>
        </w:rPr>
        <w:t>_</w:t>
      </w:r>
      <w:r w:rsidR="00D85CF6" w:rsidRPr="00BA6E73">
        <w:rPr>
          <w:b w:val="0"/>
        </w:rPr>
        <w:t>_</w:t>
      </w:r>
      <w:r w:rsidRPr="00BA6E73">
        <w:rPr>
          <w:b w:val="0"/>
        </w:rPr>
        <w:t>_</w:t>
      </w:r>
      <w:r w:rsidR="00D85CF6" w:rsidRPr="00BA6E73">
        <w:rPr>
          <w:b w:val="0"/>
        </w:rPr>
        <w:t>.</w:t>
      </w:r>
      <w:r w:rsidRPr="00BA6E73">
        <w:rPr>
          <w:b w:val="0"/>
        </w:rPr>
        <w:t>_</w:t>
      </w:r>
      <w:r w:rsidR="00D85CF6" w:rsidRPr="00BA6E73">
        <w:rPr>
          <w:b w:val="0"/>
        </w:rPr>
        <w:t>_</w:t>
      </w:r>
      <w:r w:rsidRPr="00BA6E73">
        <w:rPr>
          <w:b w:val="0"/>
        </w:rPr>
        <w:t>_</w:t>
      </w:r>
      <w:r w:rsidR="00D85CF6" w:rsidRPr="00BA6E73">
        <w:rPr>
          <w:b w:val="0"/>
        </w:rPr>
        <w:t>.</w:t>
      </w:r>
      <w:r w:rsidRPr="00BA6E73">
        <w:rPr>
          <w:b w:val="0"/>
        </w:rPr>
        <w:t>20</w:t>
      </w:r>
      <w:r w:rsidR="0067095C">
        <w:rPr>
          <w:b w:val="0"/>
        </w:rPr>
        <w:t>2__</w:t>
      </w:r>
      <w:r w:rsidRPr="00BA6E73">
        <w:rPr>
          <w:b w:val="0"/>
        </w:rPr>
        <w:t xml:space="preserve"> г</w:t>
      </w:r>
      <w:r w:rsidR="00610A6D" w:rsidRPr="00BA6E73">
        <w:rPr>
          <w:b w:val="0"/>
        </w:rPr>
        <w:t>.</w:t>
      </w:r>
    </w:p>
    <w:p w:rsidR="006D5210" w:rsidRPr="008E482C" w:rsidRDefault="006D5210" w:rsidP="003D74C9">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3D74C9">
        <w:t>Общество с ограниченной ответственностью «___» (далее -  ООО «___»)</w:t>
      </w:r>
      <w:r w:rsidRPr="00BA6E73">
        <w:t xml:space="preserve">, именуемое в дальнейшем «Поставщик»,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О контрактной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113875">
        <w:t>__</w:t>
      </w:r>
      <w:r>
        <w:t>, ч.1, ст.93)</w:t>
      </w:r>
      <w:r w:rsidRPr="00BA6E73">
        <w:t>, заключили настоящий контракт</w:t>
      </w:r>
      <w:r>
        <w:t xml:space="preserve"> </w:t>
      </w:r>
      <w:r w:rsidRPr="00BA6E73">
        <w:t>о нижеследующем:</w:t>
      </w:r>
    </w:p>
    <w:p w:rsidR="00E37ACB" w:rsidRPr="00BA6E73" w:rsidRDefault="00E37ACB"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1. Предмет Контракта</w:t>
      </w:r>
    </w:p>
    <w:p w:rsidR="00E37ACB" w:rsidRPr="00BA6E73" w:rsidRDefault="00E37ACB" w:rsidP="000D45A2">
      <w:pPr>
        <w:ind w:firstLine="540"/>
        <w:jc w:val="both"/>
      </w:pPr>
      <w:r w:rsidRPr="00BA6E73">
        <w:t>1.1. Поставщик обязуется по заказу (заявке) Заказчика передавать в собственность Заказ</w:t>
      </w:r>
      <w:r w:rsidR="003D142A" w:rsidRPr="00BA6E73">
        <w:t xml:space="preserve">чика </w:t>
      </w:r>
      <w:r w:rsidRPr="00BA6E73">
        <w:t xml:space="preserve">Товар для нужд </w:t>
      </w:r>
      <w:r w:rsidRPr="00BA6E73">
        <w:rPr>
          <w:bCs/>
          <w:iCs/>
        </w:rPr>
        <w:t>ВолгГТУ</w:t>
      </w:r>
      <w:r w:rsidRPr="00BA6E73">
        <w:t>, а Заказчик обязуется принимать и оплачивать Товар в порядке и сроки, установленные настоящим Контрактом.</w:t>
      </w:r>
    </w:p>
    <w:p w:rsidR="00B21AAB" w:rsidRPr="0077711B" w:rsidRDefault="00B21AAB" w:rsidP="00B21AAB">
      <w:pPr>
        <w:autoSpaceDE w:val="0"/>
        <w:autoSpaceDN w:val="0"/>
        <w:adjustRightInd w:val="0"/>
        <w:ind w:firstLine="540"/>
        <w:jc w:val="both"/>
      </w:pPr>
      <w:r w:rsidRPr="0077711B">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w:t>
      </w:r>
      <w:r w:rsidRPr="00C37D6D">
        <w:t xml:space="preserve">(УПД), счетами-фактурами (при наличии), актом приемки товаров, работ, услуг по форме 0510452, утвержденной приказом </w:t>
      </w:r>
      <w:r w:rsidRPr="00C37D6D">
        <w:rPr>
          <w:bCs/>
        </w:rPr>
        <w:t xml:space="preserve">Минфина России от 15.04.2021 № 61н (далее - </w:t>
      </w:r>
      <w:r w:rsidRPr="00C37D6D">
        <w:t>акт приемки по ф</w:t>
      </w:r>
      <w:r w:rsidR="00FD4382">
        <w:t xml:space="preserve">орме </w:t>
      </w:r>
      <w:r w:rsidRPr="00C37D6D">
        <w:t>0510452</w:t>
      </w:r>
      <w:r w:rsidRPr="00C37D6D">
        <w:rPr>
          <w:bCs/>
        </w:rPr>
        <w:t>),</w:t>
      </w:r>
      <w:r w:rsidRPr="00C37D6D">
        <w:t xml:space="preserve"> </w:t>
      </w:r>
      <w:r w:rsidRPr="0077711B">
        <w:t xml:space="preserve">которые являются неотъемлемыми частями настоящего </w:t>
      </w:r>
      <w:r>
        <w:t>Контракта</w:t>
      </w:r>
      <w:r w:rsidRPr="0077711B">
        <w:t>.</w:t>
      </w:r>
    </w:p>
    <w:p w:rsidR="0047583D" w:rsidRPr="0067095C" w:rsidRDefault="0047583D" w:rsidP="0047583D">
      <w:pPr>
        <w:autoSpaceDE w:val="0"/>
        <w:autoSpaceDN w:val="0"/>
        <w:adjustRightInd w:val="0"/>
        <w:ind w:firstLine="540"/>
        <w:jc w:val="both"/>
      </w:pPr>
      <w:r w:rsidRPr="0067095C">
        <w:t xml:space="preserve">1.3. Срок поставки Товара: со дня подписания Контракта по ___.___ </w:t>
      </w:r>
      <w:r w:rsidR="0067095C" w:rsidRPr="0067095C">
        <w:t>202__ г.</w:t>
      </w:r>
    </w:p>
    <w:p w:rsidR="00D85CF6" w:rsidRPr="00BA6E73" w:rsidRDefault="00D85CF6"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2. Цена Контракта и порядок расчетов</w:t>
      </w:r>
    </w:p>
    <w:p w:rsidR="00C82ECC" w:rsidRPr="001A5C3D" w:rsidRDefault="00C82ECC" w:rsidP="00C82ECC">
      <w:pPr>
        <w:ind w:firstLine="567"/>
        <w:jc w:val="both"/>
      </w:pPr>
      <w:r w:rsidRPr="001A5C3D">
        <w:t>2.1. Цена Контракта составляет</w:t>
      </w:r>
      <w:r w:rsidRPr="004B0F08">
        <w:t xml:space="preserve"> </w:t>
      </w:r>
      <w:r>
        <w:t>___</w:t>
      </w:r>
      <w:r w:rsidRPr="004B0F08">
        <w:t xml:space="preserve"> </w:t>
      </w:r>
      <w:r w:rsidRPr="00460A92">
        <w:rPr>
          <w:i/>
        </w:rPr>
        <w:t>(цифрами и прописью)</w:t>
      </w:r>
      <w:r w:rsidRPr="001A5C3D">
        <w:t xml:space="preserve"> руб.</w:t>
      </w:r>
      <w:r>
        <w:t xml:space="preserve"> __ коп.</w:t>
      </w:r>
      <w:r w:rsidRPr="001A5C3D">
        <w:t xml:space="preserve">, в том числе НДС </w:t>
      </w:r>
      <w:r w:rsidR="00F134C6">
        <w:t>20</w:t>
      </w:r>
      <w:r w:rsidRPr="001A5C3D">
        <w:t xml:space="preserve">% </w:t>
      </w:r>
      <w:r>
        <w:t>___</w:t>
      </w:r>
      <w:r w:rsidRPr="001A5C3D">
        <w:t xml:space="preserve"> руб. </w:t>
      </w:r>
      <w:r w:rsidR="00460A92" w:rsidRPr="00460A92">
        <w:rPr>
          <w:i/>
        </w:rPr>
        <w:t>(</w:t>
      </w:r>
      <w:r w:rsidR="00460A92">
        <w:rPr>
          <w:i/>
        </w:rPr>
        <w:t>или НДС не облагается</w:t>
      </w:r>
      <w:r w:rsidR="00460A92" w:rsidRPr="00460A92">
        <w:rPr>
          <w:i/>
        </w:rPr>
        <w:t>)</w:t>
      </w:r>
      <w:r w:rsidR="00460A92" w:rsidRPr="00460A92">
        <w:t>.</w:t>
      </w:r>
      <w:r w:rsidR="00460A92">
        <w:t xml:space="preserve"> </w:t>
      </w:r>
      <w:r w:rsidR="00FB4209">
        <w:t>Р</w:t>
      </w:r>
      <w:r w:rsidRPr="001A5C3D">
        <w:t>азбивка Цены Контракта приведена в Приложении № 1.</w:t>
      </w:r>
    </w:p>
    <w:p w:rsidR="0024031C" w:rsidRDefault="00D85CF6" w:rsidP="000D45A2">
      <w:pPr>
        <w:ind w:firstLine="540"/>
        <w:jc w:val="both"/>
      </w:pPr>
      <w:r w:rsidRPr="00BA6E73">
        <w:t>2.</w:t>
      </w:r>
      <w:r w:rsidR="00C82ECC">
        <w:t>2</w:t>
      </w:r>
      <w:r w:rsidRPr="00BA6E73">
        <w:t>. Цена Контракта включает в себя стоимость Товара,</w:t>
      </w:r>
      <w:r w:rsidR="0024031C">
        <w:t xml:space="preserve"> </w:t>
      </w:r>
      <w:r w:rsidR="0024031C" w:rsidRPr="001A5C3D">
        <w:t>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контракта</w:t>
      </w:r>
      <w:r w:rsidR="00FB4209">
        <w:t>.</w:t>
      </w:r>
    </w:p>
    <w:p w:rsidR="000D5A86" w:rsidRPr="001A5C3D" w:rsidRDefault="0024031C" w:rsidP="000D5A86">
      <w:pPr>
        <w:ind w:firstLine="567"/>
        <w:jc w:val="both"/>
      </w:pPr>
      <w:r w:rsidRPr="001A5C3D">
        <w:t>2.</w:t>
      </w:r>
      <w:r w:rsidR="008605AC">
        <w:t>3</w:t>
      </w:r>
      <w:r w:rsidRPr="001A5C3D">
        <w:t>. Цена Контракта явля</w:t>
      </w:r>
      <w:r>
        <w:t>е</w:t>
      </w:r>
      <w:r w:rsidRPr="001A5C3D">
        <w:t>тся тверд</w:t>
      </w:r>
      <w:r>
        <w:t>ой</w:t>
      </w:r>
      <w:r w:rsidRPr="001A5C3D">
        <w:t xml:space="preserve"> </w:t>
      </w:r>
      <w:r w:rsidR="00843B74">
        <w:t xml:space="preserve">и </w:t>
      </w:r>
      <w:r w:rsidRPr="001A5C3D">
        <w:t xml:space="preserve">в течение срока поставки </w:t>
      </w:r>
      <w:r>
        <w:t>Товара</w:t>
      </w:r>
      <w:r w:rsidRPr="001A5C3D">
        <w:t xml:space="preserve"> изменению не подлеж</w:t>
      </w:r>
      <w:r w:rsidR="00843B74">
        <w:t>и</w:t>
      </w:r>
      <w:r w:rsidRPr="001A5C3D">
        <w:t xml:space="preserve">т. </w:t>
      </w:r>
      <w:r w:rsidR="000D5A86" w:rsidRPr="001A5C3D">
        <w:t>Контракт финансируется из средств бюджетного учреждения.</w:t>
      </w:r>
    </w:p>
    <w:p w:rsidR="00FD491F" w:rsidRDefault="00FD491F" w:rsidP="00FD491F">
      <w:pPr>
        <w:ind w:firstLine="540"/>
        <w:jc w:val="both"/>
      </w:pPr>
      <w:r w:rsidRPr="00BE3AB5">
        <w:t>2.</w:t>
      </w:r>
      <w:r>
        <w:t>4</w:t>
      </w:r>
      <w:r w:rsidRPr="00BE3AB5">
        <w:t xml:space="preserve">. Оплата по </w:t>
      </w:r>
      <w:r>
        <w:t>контракту</w:t>
      </w:r>
      <w:r w:rsidRPr="00BE3AB5">
        <w:t xml:space="preserve"> осуществляется 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после чего Заказчик подписывает акт приемки по форме 0510452. Срок оплаты Заказчиком поставленного товара должен сос</w:t>
      </w:r>
      <w:r>
        <w:t>тавлять не более 10 рабочих дней с момента подписания акта</w:t>
      </w:r>
      <w:r w:rsidRPr="005075FB">
        <w:t xml:space="preserve"> </w:t>
      </w:r>
      <w:r w:rsidRPr="00EE1754">
        <w:t>по форме</w:t>
      </w:r>
      <w:r w:rsidRPr="00BE3AB5">
        <w:t xml:space="preserve"> 0510452</w:t>
      </w:r>
      <w:r>
        <w:t>.</w:t>
      </w:r>
    </w:p>
    <w:p w:rsidR="0003690F" w:rsidRDefault="0003690F" w:rsidP="0003690F">
      <w:pPr>
        <w:ind w:firstLine="567"/>
        <w:jc w:val="both"/>
      </w:pPr>
      <w:r>
        <w:t xml:space="preserve">2.5. Заказчик уменьшает </w:t>
      </w:r>
      <w:r w:rsidR="00732E7C">
        <w:t xml:space="preserve">оплату </w:t>
      </w:r>
      <w:r>
        <w:t>сумм</w:t>
      </w:r>
      <w:r w:rsidR="00732E7C">
        <w:t>ы Контракта</w:t>
      </w:r>
      <w:r>
        <w:t xml:space="preserve">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37ACB" w:rsidRDefault="00A00CD2"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3</w:t>
      </w:r>
      <w:r w:rsidR="00E37ACB" w:rsidRPr="00BA6E73">
        <w:rPr>
          <w:rFonts w:ascii="Times New Roman" w:hAnsi="Times New Roman"/>
          <w:b/>
          <w:sz w:val="24"/>
          <w:szCs w:val="24"/>
        </w:rPr>
        <w:t>. Права и обязанности Сторон</w:t>
      </w:r>
    </w:p>
    <w:p w:rsidR="00F51105" w:rsidRPr="00F51105" w:rsidRDefault="00F51105" w:rsidP="00F51105">
      <w:pPr>
        <w:ind w:firstLine="567"/>
        <w:jc w:val="both"/>
      </w:pPr>
      <w:r>
        <w:t>3</w:t>
      </w:r>
      <w:r w:rsidRPr="00F51105">
        <w:t>.1. По</w:t>
      </w:r>
      <w:r>
        <w:t>ставщик</w:t>
      </w:r>
      <w:r w:rsidRPr="00F51105">
        <w:t xml:space="preserve"> обязуется </w:t>
      </w:r>
      <w:r>
        <w:t>поставить товар</w:t>
      </w:r>
      <w:r w:rsidRPr="00F51105">
        <w:t xml:space="preserve"> в течение срока</w:t>
      </w:r>
      <w:r w:rsidR="00460A92">
        <w:t>,</w:t>
      </w:r>
      <w:r w:rsidRPr="00F51105">
        <w:t xml:space="preserve"> указанно</w:t>
      </w:r>
      <w:r>
        <w:t>го в контракте</w:t>
      </w:r>
      <w:r w:rsidRPr="00F51105">
        <w:t>.</w:t>
      </w:r>
    </w:p>
    <w:p w:rsidR="00F51105" w:rsidRDefault="00F51105" w:rsidP="00F51105">
      <w:pPr>
        <w:ind w:firstLine="567"/>
        <w:jc w:val="both"/>
      </w:pPr>
      <w:r>
        <w:lastRenderedPageBreak/>
        <w:t>3</w:t>
      </w:r>
      <w:r w:rsidRPr="00F51105">
        <w:t xml:space="preserve">.2. Заказчик обязуется принять </w:t>
      </w:r>
      <w:r>
        <w:t xml:space="preserve">Товар и </w:t>
      </w:r>
      <w:r w:rsidRPr="00F51105">
        <w:t xml:space="preserve">оплатить </w:t>
      </w:r>
      <w:r>
        <w:t>его</w:t>
      </w:r>
      <w:r w:rsidRPr="00F51105">
        <w:t xml:space="preserve"> в порядке и на усл</w:t>
      </w:r>
      <w:r>
        <w:t>овиях, предусмотренных контрактом</w:t>
      </w:r>
      <w:r w:rsidRPr="00F51105">
        <w:t>.</w:t>
      </w:r>
    </w:p>
    <w:p w:rsidR="00E37ACB" w:rsidRPr="00BA6E73" w:rsidRDefault="00A00CD2" w:rsidP="00F134C6">
      <w:pPr>
        <w:pStyle w:val="Preformat"/>
        <w:widowControl/>
        <w:jc w:val="center"/>
        <w:outlineLvl w:val="0"/>
        <w:rPr>
          <w:rFonts w:ascii="Times New Roman" w:hAnsi="Times New Roman"/>
          <w:b/>
          <w:sz w:val="24"/>
          <w:szCs w:val="24"/>
        </w:rPr>
      </w:pPr>
      <w:r w:rsidRPr="00BA6E73">
        <w:rPr>
          <w:rFonts w:ascii="Times New Roman" w:hAnsi="Times New Roman"/>
          <w:b/>
          <w:sz w:val="24"/>
          <w:szCs w:val="24"/>
        </w:rPr>
        <w:t>4</w:t>
      </w:r>
      <w:r w:rsidR="00E37ACB" w:rsidRPr="00BA6E73">
        <w:rPr>
          <w:rFonts w:ascii="Times New Roman" w:hAnsi="Times New Roman"/>
          <w:b/>
          <w:sz w:val="24"/>
          <w:szCs w:val="24"/>
        </w:rPr>
        <w:t>. Порядок и сроки поставки Товара. Прием Товара</w:t>
      </w:r>
    </w:p>
    <w:p w:rsidR="00FD491F" w:rsidRPr="00A62CE9" w:rsidRDefault="00FD491F" w:rsidP="00FD491F">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FD491F" w:rsidRDefault="00FD491F" w:rsidP="00FD491F">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 xml:space="preserve">4.2. Заказчик осуществляет приемку в течение не более </w:t>
      </w:r>
      <w:r w:rsidR="00E476CC">
        <w:rPr>
          <w:rFonts w:ascii="Times New Roman" w:hAnsi="Times New Roman" w:cs="Times New Roman"/>
          <w:sz w:val="24"/>
          <w:szCs w:val="24"/>
        </w:rPr>
        <w:t>2</w:t>
      </w:r>
      <w:r w:rsidRPr="00A62CE9">
        <w:rPr>
          <w:rFonts w:ascii="Times New Roman" w:hAnsi="Times New Roman" w:cs="Times New Roman"/>
          <w:sz w:val="24"/>
          <w:szCs w:val="24"/>
        </w:rPr>
        <w:t xml:space="preserve">0 </w:t>
      </w:r>
      <w:r w:rsidR="00C30888">
        <w:rPr>
          <w:rFonts w:ascii="Times New Roman" w:hAnsi="Times New Roman" w:cs="Times New Roman"/>
          <w:sz w:val="24"/>
          <w:szCs w:val="24"/>
        </w:rPr>
        <w:t xml:space="preserve">календарных </w:t>
      </w:r>
      <w:r w:rsidRPr="00A62CE9">
        <w:rPr>
          <w:rFonts w:ascii="Times New Roman" w:hAnsi="Times New Roman" w:cs="Times New Roman"/>
          <w:sz w:val="24"/>
          <w:szCs w:val="24"/>
        </w:rPr>
        <w:t xml:space="preserve">дней со дня получения от Поставщика документов, предусмотренных пунктом 4.1 и подписывает эти документы. В течение 3-х рабочих дней, на основании полученных документов, Заказчик оформляет акт приемки по форме 0510452, который утверждается без подписи Поставщика и в его адрес, в целях подтверждения возникновения у принимающей стороны обязанности оплатить товары, направляется скан-копия </w:t>
      </w:r>
      <w:r>
        <w:rPr>
          <w:rFonts w:ascii="Times New Roman" w:hAnsi="Times New Roman" w:cs="Times New Roman"/>
          <w:sz w:val="24"/>
          <w:szCs w:val="24"/>
        </w:rPr>
        <w:t>а</w:t>
      </w:r>
      <w:r w:rsidRPr="00A62CE9">
        <w:rPr>
          <w:rFonts w:ascii="Times New Roman" w:hAnsi="Times New Roman" w:cs="Times New Roman"/>
          <w:sz w:val="24"/>
          <w:szCs w:val="24"/>
        </w:rPr>
        <w:t>кта приемки по форме 0510452.</w:t>
      </w:r>
      <w:r>
        <w:rPr>
          <w:rFonts w:ascii="Times New Roman" w:hAnsi="Times New Roman" w:cs="Times New Roman"/>
          <w:sz w:val="24"/>
          <w:szCs w:val="24"/>
        </w:rPr>
        <w:t xml:space="preserve"> </w:t>
      </w:r>
    </w:p>
    <w:p w:rsidR="008623B7" w:rsidRDefault="008623B7" w:rsidP="008623B7">
      <w:pPr>
        <w:pStyle w:val="ad"/>
        <w:kinsoku w:val="0"/>
        <w:overflowPunct w:val="0"/>
        <w:autoSpaceDE w:val="0"/>
        <w:autoSpaceDN w:val="0"/>
        <w:ind w:right="109" w:firstLine="567"/>
        <w:jc w:val="both"/>
        <w:rPr>
          <w:b w:val="0"/>
        </w:rPr>
      </w:pPr>
      <w:r w:rsidRPr="00D22858">
        <w:rPr>
          <w:b w:val="0"/>
        </w:rPr>
        <w:t>4.</w:t>
      </w:r>
      <w:r>
        <w:rPr>
          <w:b w:val="0"/>
        </w:rPr>
        <w:t>3</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8623B7" w:rsidRPr="008F627F" w:rsidRDefault="008623B7" w:rsidP="008623B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4.4.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8623B7" w:rsidRPr="00D22858" w:rsidRDefault="008623B7" w:rsidP="008623B7">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006F5EDF">
        <w:rPr>
          <w:b w:val="0"/>
        </w:rPr>
        <w:t>Поставщик</w:t>
      </w:r>
      <w:r w:rsidRPr="00D22858">
        <w:rPr>
          <w:b w:val="0"/>
        </w:rPr>
        <w:t xml:space="preserve"> 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8623B7" w:rsidRPr="00D22858" w:rsidRDefault="008623B7" w:rsidP="008623B7">
      <w:pPr>
        <w:autoSpaceDE w:val="0"/>
        <w:autoSpaceDN w:val="0"/>
        <w:adjustRightInd w:val="0"/>
        <w:ind w:firstLine="567"/>
        <w:jc w:val="both"/>
      </w:pPr>
      <w:r>
        <w:t>Гарантийный срок -  ___</w:t>
      </w:r>
      <w:r w:rsidRPr="00D22858">
        <w:t xml:space="preserve"> месяцев.</w:t>
      </w:r>
    </w:p>
    <w:p w:rsidR="008623B7" w:rsidRPr="00B70F46" w:rsidRDefault="008623B7" w:rsidP="008623B7">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006F5EDF">
        <w:t>Поставщик</w:t>
      </w:r>
      <w:r w:rsidRPr="00D22858">
        <w:t xml:space="preserve"> 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6F5EDF">
        <w:t>Поставщика</w:t>
      </w:r>
      <w:r w:rsidRPr="00D22858">
        <w:t xml:space="preserve"> по адресу Заказчика. При необходимости доставку Товара в сервисные центры и обратно обеспечивает </w:t>
      </w:r>
      <w:r w:rsidR="006F5EDF">
        <w:t>Поставщик</w:t>
      </w:r>
      <w:r w:rsidRPr="00D22858">
        <w:t xml:space="preserve"> за свой счет</w:t>
      </w:r>
      <w:r w:rsidRPr="00B70F46">
        <w:t>.</w:t>
      </w:r>
    </w:p>
    <w:p w:rsidR="00E37ACB" w:rsidRPr="00BA6E73" w:rsidRDefault="00562722" w:rsidP="00F134C6">
      <w:pPr>
        <w:pStyle w:val="Preformat"/>
        <w:widowControl/>
        <w:jc w:val="center"/>
        <w:outlineLvl w:val="0"/>
        <w:rPr>
          <w:rFonts w:ascii="Times New Roman" w:hAnsi="Times New Roman"/>
          <w:b/>
          <w:sz w:val="24"/>
          <w:szCs w:val="24"/>
        </w:rPr>
      </w:pPr>
      <w:r>
        <w:rPr>
          <w:rFonts w:ascii="Times New Roman" w:hAnsi="Times New Roman"/>
          <w:b/>
          <w:sz w:val="24"/>
          <w:szCs w:val="24"/>
        </w:rPr>
        <w:t>5</w:t>
      </w:r>
      <w:r w:rsidR="00E37ACB" w:rsidRPr="00BA6E73">
        <w:rPr>
          <w:rFonts w:ascii="Times New Roman" w:hAnsi="Times New Roman"/>
          <w:b/>
          <w:sz w:val="24"/>
          <w:szCs w:val="24"/>
        </w:rPr>
        <w:t>. Обстоятельства непреодолимой силы</w:t>
      </w:r>
    </w:p>
    <w:p w:rsidR="00E37ACB" w:rsidRPr="00BA6E73" w:rsidRDefault="00562722" w:rsidP="000D45A2">
      <w:pPr>
        <w:ind w:firstLine="540"/>
        <w:jc w:val="both"/>
      </w:pPr>
      <w:r>
        <w:t>5</w:t>
      </w:r>
      <w:r w:rsidR="00E37ACB" w:rsidRPr="00BA6E73">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Контракту,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Контракта, и иные, то есть чрезвычайные и непредотвратимые обстоятельства, наступившие после заключения Контракта, которые соответствующая Сторона Контракта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BA6E73" w:rsidRDefault="00562722" w:rsidP="000D45A2">
      <w:pPr>
        <w:ind w:firstLine="540"/>
        <w:jc w:val="both"/>
      </w:pPr>
      <w:r>
        <w:t>5</w:t>
      </w:r>
      <w:r w:rsidR="00E37ACB" w:rsidRPr="00BA6E73">
        <w:t>.2. Сторона, у которой отсутствует возможность исполнения обязательств по настоящему Контракту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Default="00562722" w:rsidP="000D45A2">
      <w:pPr>
        <w:ind w:firstLine="540"/>
        <w:jc w:val="both"/>
      </w:pPr>
      <w:r>
        <w:t>5</w:t>
      </w:r>
      <w:r w:rsidR="00E37ACB" w:rsidRPr="00BA6E73">
        <w:t xml:space="preserve">.3. Неуведомление или несвоевременное уведомление лишает Сторону права ссылаться на какое-нибудь из указанных обстоятельств в качестве основания, </w:t>
      </w:r>
      <w:r w:rsidR="00E37ACB" w:rsidRPr="00BA6E73">
        <w:lastRenderedPageBreak/>
        <w:t>освобождающего ее от ответственности за неисполнение или ненадлежащее исполнение своих обязательств.</w:t>
      </w:r>
    </w:p>
    <w:p w:rsidR="00EB47A6" w:rsidRPr="00BA6E73" w:rsidRDefault="00EB47A6" w:rsidP="00F134C6">
      <w:pPr>
        <w:pStyle w:val="Preformat"/>
        <w:widowControl/>
        <w:jc w:val="center"/>
        <w:outlineLvl w:val="0"/>
        <w:rPr>
          <w:rFonts w:ascii="Times New Roman" w:hAnsi="Times New Roman"/>
          <w:b/>
          <w:sz w:val="24"/>
          <w:szCs w:val="24"/>
        </w:rPr>
      </w:pPr>
      <w:r>
        <w:rPr>
          <w:rFonts w:ascii="Times New Roman" w:hAnsi="Times New Roman"/>
          <w:b/>
          <w:sz w:val="24"/>
          <w:szCs w:val="24"/>
        </w:rPr>
        <w:t>6</w:t>
      </w:r>
      <w:r w:rsidRPr="00BA6E73">
        <w:rPr>
          <w:rFonts w:ascii="Times New Roman" w:hAnsi="Times New Roman"/>
          <w:b/>
          <w:sz w:val="24"/>
          <w:szCs w:val="24"/>
        </w:rPr>
        <w:t>. Ответственность Сторон</w:t>
      </w:r>
    </w:p>
    <w:p w:rsidR="006F5EDF" w:rsidRDefault="006F5EDF" w:rsidP="006F5EDF">
      <w:pPr>
        <w:ind w:firstLine="540"/>
        <w:jc w:val="both"/>
      </w:pPr>
      <w:r w:rsidRPr="00A26700">
        <w:t>6.1. За невыполнение или ненадлежащее выполнение настоящего Контракта Стороны несут ответственность в соответствии с законодательством Российской Федерации и Постановлением Правительства РФ от 30.08.2017г № 1042 (с изменениями и дополнениями)</w:t>
      </w:r>
      <w:r>
        <w:t>.</w:t>
      </w:r>
    </w:p>
    <w:p w:rsidR="007D10F6" w:rsidRPr="00F74136" w:rsidRDefault="007D10F6" w:rsidP="007D10F6">
      <w:pPr>
        <w:ind w:firstLine="540"/>
        <w:jc w:val="both"/>
      </w:pPr>
      <w:r>
        <w:t>6</w:t>
      </w:r>
      <w:r w:rsidRPr="00F74136">
        <w:t xml:space="preserve">.2. При нарушении </w:t>
      </w:r>
      <w:r>
        <w:t>Поставщиком</w:t>
      </w:r>
      <w:r w:rsidRPr="00F74136">
        <w:t xml:space="preserve"> сроков поставки </w:t>
      </w:r>
      <w:r>
        <w:t>товара</w:t>
      </w:r>
      <w:r w:rsidRPr="00F74136">
        <w:t xml:space="preserve"> он обязан уплатить Заказчику неустойку (пеню) из расчета одной трехсотой действующей на день уплаты неустойки </w:t>
      </w:r>
      <w:r w:rsidR="005A1C45">
        <w:t xml:space="preserve">ключевой </w:t>
      </w:r>
      <w:r w:rsidRPr="00F74136">
        <w:t xml:space="preserve">ставки Центрального банка Российской Федерации от суммы недопоставленного </w:t>
      </w:r>
      <w:r>
        <w:t>Товара</w:t>
      </w:r>
      <w:r w:rsidRPr="00F74136">
        <w:t xml:space="preserve"> за каждый день просрочки.</w:t>
      </w:r>
    </w:p>
    <w:p w:rsidR="007D10F6" w:rsidRPr="00F74136" w:rsidRDefault="007D10F6" w:rsidP="007D10F6">
      <w:pPr>
        <w:ind w:firstLine="540"/>
        <w:jc w:val="both"/>
      </w:pPr>
      <w:r>
        <w:t>6</w:t>
      </w:r>
      <w:r w:rsidRPr="00F74136">
        <w:t xml:space="preserve">.3. При нарушении </w:t>
      </w:r>
      <w:r>
        <w:t>Поставщиком</w:t>
      </w:r>
      <w:r w:rsidRPr="00F74136">
        <w:t xml:space="preserve"> сроков устранения недостатков </w:t>
      </w:r>
      <w:r>
        <w:t>товара</w:t>
      </w:r>
      <w:r w:rsidRPr="00F74136">
        <w:t xml:space="preserve">, поставки недостающего </w:t>
      </w:r>
      <w:r>
        <w:t>товара</w:t>
      </w:r>
      <w:r w:rsidRPr="00F74136">
        <w:t xml:space="preserve">, замены </w:t>
      </w:r>
      <w:r>
        <w:t>товара</w:t>
      </w:r>
      <w:r w:rsidRPr="00F74136">
        <w:t xml:space="preserve"> ненадлежащего качества на </w:t>
      </w:r>
      <w:r>
        <w:t>товар</w:t>
      </w:r>
      <w:r w:rsidRPr="00F74136">
        <w:t xml:space="preserve"> надлежащего качества он обязан уплатить Заказчику неустойку (пеню) из расчета одной трехсотой действующей на день уплаты неустойки </w:t>
      </w:r>
      <w:r w:rsidR="005A1C45">
        <w:t xml:space="preserve">ключевой </w:t>
      </w:r>
      <w:r w:rsidR="005A1C45" w:rsidRPr="00F74136">
        <w:t>ставки Центрального банка</w:t>
      </w:r>
      <w:r w:rsidRPr="00F74136">
        <w:t xml:space="preserve"> Российской Федерации от суммы соответствующего </w:t>
      </w:r>
      <w:r>
        <w:t>товара</w:t>
      </w:r>
      <w:r w:rsidRPr="00F74136">
        <w:t xml:space="preserve"> за каждый день просрочки.</w:t>
      </w:r>
    </w:p>
    <w:p w:rsidR="007D10F6" w:rsidRPr="00F74136" w:rsidRDefault="007D10F6" w:rsidP="007D10F6">
      <w:pPr>
        <w:ind w:firstLine="540"/>
        <w:jc w:val="both"/>
      </w:pPr>
      <w:r>
        <w:t>6</w:t>
      </w:r>
      <w:r w:rsidRPr="00F74136">
        <w:t xml:space="preserve">.4. При нарушении Заказчиком сроков оплаты </w:t>
      </w:r>
      <w:r>
        <w:t>товара</w:t>
      </w:r>
      <w:r w:rsidRPr="00F74136">
        <w:t xml:space="preserve"> по его вине он обязан уплатить </w:t>
      </w:r>
      <w:r>
        <w:t>Поставщику</w:t>
      </w:r>
      <w:r w:rsidRPr="00F74136">
        <w:t xml:space="preserve"> неустойку (пеню) из расчета одной трехсотой действующей на день уплаты неустойки </w:t>
      </w:r>
      <w:r w:rsidR="005A1C45">
        <w:t xml:space="preserve">ключевой </w:t>
      </w:r>
      <w:r w:rsidR="005A1C45" w:rsidRPr="00F74136">
        <w:t>ставки Центрального банка</w:t>
      </w:r>
      <w:r w:rsidRPr="00F74136">
        <w:t xml:space="preserve"> Российской Федерации от суммы неоплаченного </w:t>
      </w:r>
      <w:r>
        <w:t>товара</w:t>
      </w:r>
      <w:r w:rsidRPr="00F74136">
        <w:t xml:space="preserve"> за каждый день просрочки.</w:t>
      </w:r>
    </w:p>
    <w:p w:rsidR="007D10F6" w:rsidRDefault="007D10F6" w:rsidP="007D10F6">
      <w:pPr>
        <w:ind w:firstLine="540"/>
        <w:jc w:val="both"/>
      </w:pPr>
      <w:r>
        <w:t>6</w:t>
      </w:r>
      <w:r w:rsidRPr="00F74136">
        <w:t xml:space="preserve">.5. В случае отказа или уклонения </w:t>
      </w:r>
      <w:r>
        <w:t>Поставщика</w:t>
      </w:r>
      <w:r w:rsidRPr="00F74136">
        <w:t xml:space="preserve"> от замены </w:t>
      </w:r>
      <w:r>
        <w:t>товара</w:t>
      </w:r>
      <w:r w:rsidRPr="00F74136">
        <w:t xml:space="preserve"> ненадлежащего качества на </w:t>
      </w:r>
      <w:r>
        <w:t>товар</w:t>
      </w:r>
      <w:r w:rsidRPr="00F74136">
        <w:t xml:space="preserve"> надлежащего качества в установленный Заказчиком срок </w:t>
      </w:r>
      <w:r>
        <w:t>Поставщик</w:t>
      </w:r>
      <w:r w:rsidRPr="00F74136">
        <w:t xml:space="preserve"> по требованию Заказчика обязан уплатить дополнительно к неустойке, предусмотренной пунктом </w:t>
      </w:r>
      <w:r>
        <w:t>6</w:t>
      </w:r>
      <w:r w:rsidRPr="00F74136">
        <w:t xml:space="preserve">.3 </w:t>
      </w:r>
      <w:r>
        <w:t>Контракта</w:t>
      </w:r>
      <w:r w:rsidRPr="00F74136">
        <w:t xml:space="preserve">, неустойку в виде штрафа в размере 5 (пяти) процентов от цены </w:t>
      </w:r>
      <w:r>
        <w:t>Контракта</w:t>
      </w:r>
      <w:r w:rsidRPr="00F74136">
        <w:t>.</w:t>
      </w:r>
    </w:p>
    <w:p w:rsidR="007D10F6" w:rsidRDefault="007D10F6" w:rsidP="007D10F6">
      <w:pPr>
        <w:ind w:firstLine="567"/>
        <w:jc w:val="both"/>
        <w:rPr>
          <w:lang w:val="en-US"/>
        </w:rPr>
      </w:pPr>
      <w:r>
        <w:t>6</w:t>
      </w:r>
      <w:r w:rsidRPr="00B408A9">
        <w:t>.</w:t>
      </w:r>
      <w:r>
        <w:t>6</w:t>
      </w:r>
      <w:r w:rsidRPr="00B408A9">
        <w:t xml:space="preserve">. Уплата </w:t>
      </w:r>
      <w:r>
        <w:t>неустойки</w:t>
      </w:r>
      <w:r w:rsidRPr="00B408A9">
        <w:t xml:space="preserve"> не освобождает стороны от выполнения своих обязательств.</w:t>
      </w:r>
    </w:p>
    <w:p w:rsidR="00292E79" w:rsidRPr="00BA6E73" w:rsidRDefault="00B22572" w:rsidP="00F134C6">
      <w:pPr>
        <w:jc w:val="center"/>
        <w:outlineLvl w:val="0"/>
        <w:rPr>
          <w:b/>
          <w:bCs/>
        </w:rPr>
      </w:pPr>
      <w:r>
        <w:rPr>
          <w:b/>
          <w:bCs/>
        </w:rPr>
        <w:t>7</w:t>
      </w:r>
      <w:r w:rsidR="004B6D5F" w:rsidRPr="00BA6E73">
        <w:rPr>
          <w:b/>
          <w:bCs/>
        </w:rPr>
        <w:t>. Порядок урегулирования споров</w:t>
      </w:r>
    </w:p>
    <w:p w:rsidR="008E482C" w:rsidRPr="00D22858" w:rsidRDefault="008E482C" w:rsidP="008E482C">
      <w:pPr>
        <w:shd w:val="clear" w:color="auto" w:fill="FFFFFF"/>
        <w:spacing w:line="240" w:lineRule="atLeast"/>
        <w:ind w:right="38" w:firstLine="567"/>
        <w:jc w:val="both"/>
        <w:rPr>
          <w:b/>
          <w:bCs/>
        </w:rPr>
      </w:pPr>
      <w:r>
        <w:t>7</w:t>
      </w:r>
      <w:r w:rsidRPr="00D22858">
        <w:t>.1.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8E482C" w:rsidRPr="00D22858" w:rsidRDefault="008E482C" w:rsidP="008E482C">
      <w:pPr>
        <w:ind w:firstLine="567"/>
        <w:jc w:val="both"/>
      </w:pPr>
      <w:r>
        <w:t>7</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8E482C" w:rsidRPr="00D22858" w:rsidRDefault="008E482C" w:rsidP="008E482C">
      <w:pPr>
        <w:ind w:firstLine="567"/>
        <w:jc w:val="both"/>
      </w:pPr>
      <w:r>
        <w:t>7</w:t>
      </w:r>
      <w:r w:rsidRPr="00D22858">
        <w:t>.3. До передачи спора на разрешение суда Стороны примут меры к его урегулированию в претензионном порядке.</w:t>
      </w:r>
    </w:p>
    <w:p w:rsidR="008E482C" w:rsidRPr="00D22858" w:rsidRDefault="008E482C" w:rsidP="008E482C">
      <w:pPr>
        <w:ind w:firstLine="567"/>
        <w:jc w:val="both"/>
      </w:pPr>
      <w:r>
        <w:t>7</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8E482C" w:rsidRPr="00D22858" w:rsidRDefault="008E482C" w:rsidP="008E482C">
      <w:pPr>
        <w:ind w:firstLine="567"/>
        <w:jc w:val="both"/>
      </w:pPr>
      <w:r>
        <w:t>7</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8E482C" w:rsidRPr="00D22858" w:rsidRDefault="008E482C" w:rsidP="008E482C">
      <w:pPr>
        <w:ind w:firstLine="567"/>
        <w:jc w:val="both"/>
      </w:pPr>
      <w:r>
        <w:t>7</w:t>
      </w:r>
      <w:r w:rsidRPr="00D22858">
        <w:t>.6. Если претензионные требования подлежат денежной оценке, в претензии указывается истребуемая сумма и ее полный и обоснованный расчет.</w:t>
      </w:r>
    </w:p>
    <w:p w:rsidR="008E482C" w:rsidRPr="00D22858" w:rsidRDefault="008E482C" w:rsidP="008E482C">
      <w:pPr>
        <w:ind w:firstLine="567"/>
        <w:jc w:val="both"/>
      </w:pPr>
      <w:r>
        <w:t>7</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E482C" w:rsidRPr="00D22858" w:rsidRDefault="008E482C" w:rsidP="008E482C">
      <w:pPr>
        <w:ind w:firstLine="567"/>
        <w:jc w:val="both"/>
      </w:pPr>
      <w:r>
        <w:t>7</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E482C" w:rsidRDefault="008E482C" w:rsidP="008E482C">
      <w:pPr>
        <w:ind w:firstLine="567"/>
        <w:jc w:val="both"/>
      </w:pPr>
      <w:r>
        <w:t>7</w:t>
      </w:r>
      <w:r w:rsidRPr="00D22858">
        <w:t>.9. В случае невыполнения Сторонами своих обязательств и недостижения взаимного согласия споры по наст</w:t>
      </w:r>
      <w:r>
        <w:t>оящему Контракту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504D9D" w:rsidRPr="00BA6E73" w:rsidRDefault="00B22572" w:rsidP="00F134C6">
      <w:pPr>
        <w:jc w:val="center"/>
        <w:outlineLvl w:val="0"/>
        <w:rPr>
          <w:b/>
          <w:bCs/>
        </w:rPr>
      </w:pPr>
      <w:r>
        <w:rPr>
          <w:b/>
          <w:bCs/>
        </w:rPr>
        <w:lastRenderedPageBreak/>
        <w:t>8</w:t>
      </w:r>
      <w:r w:rsidR="004B6D5F" w:rsidRPr="00BA6E73">
        <w:rPr>
          <w:b/>
          <w:bCs/>
        </w:rPr>
        <w:t>. Общие положения</w:t>
      </w:r>
    </w:p>
    <w:p w:rsidR="00504D9D" w:rsidRPr="00BA6E73" w:rsidRDefault="00B22572" w:rsidP="000D45A2">
      <w:pPr>
        <w:ind w:firstLine="567"/>
        <w:jc w:val="both"/>
      </w:pPr>
      <w:r>
        <w:t>8</w:t>
      </w:r>
      <w:r w:rsidR="00504D9D" w:rsidRPr="00BA6E73">
        <w:t>.1. Любые изменения, дополнения и приложения к настоящему Контракту действительны, если они выполнены в письменной форме и подписаны уполномоченными представителями каждой из Сторон.</w:t>
      </w:r>
    </w:p>
    <w:p w:rsidR="00504D9D" w:rsidRPr="00BA6E73" w:rsidRDefault="00B22572" w:rsidP="000D45A2">
      <w:pPr>
        <w:ind w:firstLine="567"/>
        <w:jc w:val="both"/>
      </w:pPr>
      <w:r>
        <w:t>8</w:t>
      </w:r>
      <w:r w:rsidR="00504D9D" w:rsidRPr="00BA6E73">
        <w:t>.</w:t>
      </w:r>
      <w:r w:rsidR="006F5EDF">
        <w:t>2</w:t>
      </w:r>
      <w:r w:rsidR="00504D9D" w:rsidRPr="00BA6E73">
        <w:t>. Ни одна из Сторон не вправе передавать свои права и обязанности или их часть по настоящему Контракту третьему лицу без предварительного согласия другой Стороны.</w:t>
      </w:r>
    </w:p>
    <w:p w:rsidR="00504D9D" w:rsidRDefault="00B22572" w:rsidP="000D45A2">
      <w:pPr>
        <w:ind w:firstLine="567"/>
        <w:jc w:val="both"/>
      </w:pPr>
      <w:r>
        <w:t>8</w:t>
      </w:r>
      <w:r w:rsidR="00504D9D" w:rsidRPr="00BA6E73">
        <w:t>.</w:t>
      </w:r>
      <w:r w:rsidR="006F5EDF">
        <w:t>3</w:t>
      </w:r>
      <w:r w:rsidR="00504D9D" w:rsidRPr="00BA6E73">
        <w:t>. Настоящий Контракт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Контракту.</w:t>
      </w:r>
    </w:p>
    <w:p w:rsidR="00B21AAB" w:rsidRPr="009940D7" w:rsidRDefault="00B21AAB" w:rsidP="00B21AAB">
      <w:pPr>
        <w:pStyle w:val="20"/>
        <w:spacing w:before="0"/>
      </w:pPr>
      <w:r>
        <w:t>9</w:t>
      </w:r>
      <w:r w:rsidRPr="009940D7">
        <w:t>. Антикоррупционная оговорка</w:t>
      </w:r>
    </w:p>
    <w:p w:rsidR="00B21AAB" w:rsidRPr="009940D7" w:rsidRDefault="00B21AAB" w:rsidP="00B21AAB">
      <w:pPr>
        <w:widowControl w:val="0"/>
        <w:autoSpaceDE w:val="0"/>
        <w:autoSpaceDN w:val="0"/>
        <w:adjustRightInd w:val="0"/>
        <w:ind w:firstLine="567"/>
        <w:jc w:val="both"/>
      </w:pPr>
      <w:r>
        <w:t>9</w:t>
      </w:r>
      <w:r w:rsidRPr="009940D7">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21AAB" w:rsidRPr="009940D7" w:rsidRDefault="00B21AAB" w:rsidP="00B21AAB">
      <w:pPr>
        <w:widowControl w:val="0"/>
        <w:autoSpaceDE w:val="0"/>
        <w:autoSpaceDN w:val="0"/>
        <w:adjustRightInd w:val="0"/>
        <w:ind w:firstLine="567"/>
        <w:jc w:val="both"/>
      </w:pPr>
      <w:r>
        <w:t>9</w:t>
      </w:r>
      <w:r w:rsidRPr="009940D7">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1AAB" w:rsidRPr="009940D7" w:rsidRDefault="00B21AAB" w:rsidP="00B21AAB">
      <w:pPr>
        <w:widowControl w:val="0"/>
        <w:autoSpaceDE w:val="0"/>
        <w:autoSpaceDN w:val="0"/>
        <w:adjustRightInd w:val="0"/>
        <w:ind w:firstLine="567"/>
        <w:jc w:val="both"/>
      </w:pPr>
      <w:r>
        <w:t>9</w:t>
      </w:r>
      <w:r w:rsidRPr="009940D7">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B21AAB" w:rsidRPr="009940D7" w:rsidRDefault="00B21AAB" w:rsidP="00B21AAB">
      <w:pPr>
        <w:widowControl w:val="0"/>
        <w:autoSpaceDE w:val="0"/>
        <w:autoSpaceDN w:val="0"/>
        <w:adjustRightInd w:val="0"/>
        <w:ind w:firstLine="567"/>
        <w:jc w:val="both"/>
      </w:pPr>
      <w:r>
        <w:t>9</w:t>
      </w:r>
      <w:r w:rsidRPr="009940D7">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21AAB" w:rsidRPr="009940D7" w:rsidRDefault="00B21AAB" w:rsidP="00B21AAB">
      <w:pPr>
        <w:widowControl w:val="0"/>
        <w:autoSpaceDE w:val="0"/>
        <w:autoSpaceDN w:val="0"/>
        <w:adjustRightInd w:val="0"/>
        <w:ind w:firstLine="567"/>
        <w:jc w:val="both"/>
      </w:pPr>
      <w:r>
        <w:t>9</w:t>
      </w:r>
      <w:r w:rsidRPr="009940D7">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BA6E73" w:rsidRDefault="00B21AAB" w:rsidP="00F134C6">
      <w:pPr>
        <w:jc w:val="center"/>
        <w:outlineLvl w:val="0"/>
        <w:rPr>
          <w:b/>
          <w:bCs/>
        </w:rPr>
      </w:pPr>
      <w:r>
        <w:rPr>
          <w:b/>
          <w:bCs/>
        </w:rPr>
        <w:t>10</w:t>
      </w:r>
      <w:r w:rsidR="00035190" w:rsidRPr="00BA6E73">
        <w:rPr>
          <w:b/>
          <w:bCs/>
        </w:rPr>
        <w:t>. Заключительные положения</w:t>
      </w:r>
    </w:p>
    <w:p w:rsidR="00A5648D" w:rsidRDefault="00B21AAB" w:rsidP="00A5648D">
      <w:pPr>
        <w:ind w:firstLine="567"/>
        <w:jc w:val="both"/>
      </w:pPr>
      <w:r>
        <w:t>10</w:t>
      </w:r>
      <w:r w:rsidR="00A5648D">
        <w:t>.1. Настоящий контракт составлен в двух экземплярах, имеющих одинаковую юридическую силу.</w:t>
      </w:r>
    </w:p>
    <w:p w:rsidR="00A5648D" w:rsidRDefault="00B21AAB" w:rsidP="00A5648D">
      <w:pPr>
        <w:ind w:firstLine="567"/>
        <w:jc w:val="both"/>
      </w:pPr>
      <w:r>
        <w:t>10</w:t>
      </w:r>
      <w:r w:rsidR="00A5648D">
        <w:t>.2. Контракт</w:t>
      </w:r>
      <w:r w:rsidR="00A5648D" w:rsidRPr="001E5C0D">
        <w:t xml:space="preserve"> вступает в силу </w:t>
      </w:r>
      <w:r w:rsidR="00A5648D">
        <w:t>и становится обязательным для Сторон</w:t>
      </w:r>
      <w:r w:rsidR="00A5648D" w:rsidRPr="001E5C0D">
        <w:t xml:space="preserve"> с момента его подписания и действует до </w:t>
      </w:r>
      <w:r w:rsidR="00A5648D">
        <w:t>__</w:t>
      </w:r>
      <w:r w:rsidR="00A5648D" w:rsidRPr="001E5C0D">
        <w:t>.</w:t>
      </w:r>
      <w:r w:rsidR="00A5648D">
        <w:t>__</w:t>
      </w:r>
      <w:r w:rsidR="00A5648D" w:rsidRPr="001E5C0D">
        <w:t>.</w:t>
      </w:r>
      <w:r w:rsidR="008974C7" w:rsidRPr="0067095C">
        <w:t>202_ г.</w:t>
      </w:r>
      <w:r w:rsidR="00A5648D" w:rsidRPr="001E5C0D">
        <w:t>, а в части окончательных расчетов до полного исполнения сторонами своих обязательств</w:t>
      </w:r>
      <w:r w:rsidR="00A5648D">
        <w:t xml:space="preserve">. </w:t>
      </w:r>
      <w:r w:rsidR="00A5648D" w:rsidRPr="00635C92">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A5648D" w:rsidRDefault="00B21AAB" w:rsidP="00A5648D">
      <w:pPr>
        <w:ind w:firstLine="567"/>
        <w:jc w:val="both"/>
      </w:pPr>
      <w:r>
        <w:t>10</w:t>
      </w:r>
      <w:r w:rsidR="00A5648D">
        <w:t>.3.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Default="00B21AAB" w:rsidP="00A5648D">
      <w:pPr>
        <w:ind w:firstLine="567"/>
        <w:jc w:val="both"/>
      </w:pPr>
      <w:r>
        <w:lastRenderedPageBreak/>
        <w:t>10</w:t>
      </w:r>
      <w:r w:rsidR="00A5648D">
        <w:t>.4. Все изменения, дополнения и приложения к настоящему контракту являются его неотъемлемой частью.</w:t>
      </w:r>
    </w:p>
    <w:p w:rsidR="00A5648D" w:rsidRDefault="00B21AAB" w:rsidP="00A5648D">
      <w:pPr>
        <w:ind w:firstLine="567"/>
        <w:jc w:val="both"/>
      </w:pPr>
      <w:r>
        <w:t>10</w:t>
      </w:r>
      <w:r w:rsidR="00A5648D">
        <w:t xml:space="preserve">.5. </w:t>
      </w:r>
      <w:r w:rsidR="006F5EDF">
        <w:t>Поставщик</w:t>
      </w:r>
      <w:r w:rsidR="00A5648D">
        <w:t xml:space="preserve"> не вправе передавать свои права и обязанности по настоящему Контракту, полностью или частично, другому лицу без предварительного письменного согласия Заказчика.</w:t>
      </w:r>
    </w:p>
    <w:p w:rsidR="004D28BF" w:rsidRDefault="00B21AAB" w:rsidP="004D28BF">
      <w:pPr>
        <w:ind w:firstLine="567"/>
        <w:jc w:val="both"/>
      </w:pPr>
      <w:r>
        <w:t>10</w:t>
      </w:r>
      <w:r w:rsidR="00A5648D">
        <w:t xml:space="preserve">.6. </w:t>
      </w:r>
      <w:r w:rsidR="006F5EDF">
        <w:t>Поставщик</w:t>
      </w:r>
      <w:r w:rsidR="00A5648D">
        <w:t xml:space="preserve"> несет ответственность по настоящему Контракту за действия привлекаемых соисполнителей как за свои собственные.</w:t>
      </w:r>
      <w:r w:rsidR="004D28BF" w:rsidRPr="004D28BF">
        <w:t xml:space="preserve"> </w:t>
      </w:r>
    </w:p>
    <w:p w:rsidR="004D28BF" w:rsidRPr="009940D7" w:rsidRDefault="004D28BF" w:rsidP="004D28BF">
      <w:pPr>
        <w:ind w:firstLine="567"/>
        <w:jc w:val="both"/>
      </w:pPr>
      <w:r w:rsidRPr="009940D7">
        <w:t>1</w:t>
      </w:r>
      <w:r>
        <w:t>0</w:t>
      </w:r>
      <w:r w:rsidRPr="009940D7">
        <w:t>.</w:t>
      </w:r>
      <w:r>
        <w:t>7</w:t>
      </w:r>
      <w:r w:rsidRPr="009940D7">
        <w:t>. </w:t>
      </w:r>
      <w:r>
        <w:t>Контракт</w:t>
      </w:r>
      <w:r w:rsidRPr="009940D7">
        <w:t xml:space="preserve"> составлен на ___ с.</w:t>
      </w:r>
    </w:p>
    <w:p w:rsidR="00504D9D" w:rsidRPr="00BA6E73" w:rsidRDefault="00504D9D" w:rsidP="00F134C6">
      <w:pPr>
        <w:jc w:val="center"/>
        <w:outlineLvl w:val="0"/>
        <w:rPr>
          <w:b/>
          <w:bCs/>
        </w:rPr>
      </w:pPr>
      <w:r w:rsidRPr="00BA6E73">
        <w:rPr>
          <w:b/>
          <w:bCs/>
        </w:rPr>
        <w:t>1</w:t>
      </w:r>
      <w:r w:rsidR="00B21AAB">
        <w:rPr>
          <w:b/>
          <w:bCs/>
        </w:rPr>
        <w:t>1</w:t>
      </w:r>
      <w:r w:rsidR="0000187E" w:rsidRPr="00BA6E73">
        <w:rPr>
          <w:b/>
          <w:bCs/>
        </w:rPr>
        <w:t>. Приложения</w:t>
      </w:r>
    </w:p>
    <w:p w:rsidR="00504D9D" w:rsidRDefault="00504D9D" w:rsidP="000D45A2">
      <w:pPr>
        <w:ind w:firstLine="567"/>
        <w:jc w:val="both"/>
      </w:pPr>
      <w:r w:rsidRPr="00BA6E73">
        <w:t>1</w:t>
      </w:r>
      <w:r w:rsidR="00B21AAB">
        <w:t>1</w:t>
      </w:r>
      <w:r w:rsidRPr="00BA6E73">
        <w:t>.</w:t>
      </w:r>
      <w:r w:rsidR="004D28BF">
        <w:t>1</w:t>
      </w:r>
      <w:r w:rsidRPr="00BA6E73">
        <w:t>. Приложение № 1</w:t>
      </w:r>
      <w:r w:rsidR="0058465F">
        <w:t>.</w:t>
      </w:r>
      <w:r w:rsidRPr="00BA6E73">
        <w:t xml:space="preserve"> «</w:t>
      </w:r>
      <w:r w:rsidR="007E0097" w:rsidRPr="007E0097">
        <w:t>Описание объекта закупки</w:t>
      </w:r>
      <w:r w:rsidRPr="00BA6E73">
        <w:t xml:space="preserve">. </w:t>
      </w:r>
      <w:r w:rsidR="002F3A39">
        <w:t>Р</w:t>
      </w:r>
      <w:r w:rsidRPr="00BA6E73">
        <w:t>а</w:t>
      </w:r>
      <w:r w:rsidR="002C61D1">
        <w:t>счет</w:t>
      </w:r>
      <w:r w:rsidRPr="00BA6E73">
        <w:t xml:space="preserve"> </w:t>
      </w:r>
      <w:r w:rsidR="00511872">
        <w:t>ц</w:t>
      </w:r>
      <w:r w:rsidRPr="00BA6E73">
        <w:t xml:space="preserve">ены </w:t>
      </w:r>
      <w:r w:rsidR="00511872">
        <w:t>к</w:t>
      </w:r>
      <w:r w:rsidRPr="00BA6E73">
        <w:t>онтракта».</w:t>
      </w:r>
    </w:p>
    <w:p w:rsidR="00504D9D" w:rsidRPr="00BA6E73" w:rsidRDefault="0000187E" w:rsidP="000D45A2">
      <w:pPr>
        <w:jc w:val="center"/>
        <w:rPr>
          <w:b/>
          <w:bCs/>
        </w:rPr>
      </w:pPr>
      <w:r w:rsidRPr="00BA6E73">
        <w:rPr>
          <w:b/>
          <w:bCs/>
        </w:rPr>
        <w:t>1</w:t>
      </w:r>
      <w:r w:rsidR="00CF0277">
        <w:rPr>
          <w:b/>
          <w:bCs/>
        </w:rPr>
        <w:t>1</w:t>
      </w:r>
      <w:r w:rsidRPr="00BA6E73">
        <w:rPr>
          <w:b/>
          <w:bCs/>
        </w:rPr>
        <w:t>. Адреса и реквизиты сторон</w:t>
      </w:r>
    </w:p>
    <w:p w:rsidR="00504D9D" w:rsidRPr="00BA6E73" w:rsidRDefault="00504D9D" w:rsidP="00F134C6">
      <w:pPr>
        <w:jc w:val="both"/>
        <w:outlineLvl w:val="0"/>
        <w:rPr>
          <w:b/>
          <w:bCs/>
          <w:u w:val="single"/>
        </w:rPr>
      </w:pPr>
      <w:r w:rsidRPr="00BA6E73">
        <w:rPr>
          <w:b/>
          <w:bCs/>
          <w:u w:val="single"/>
        </w:rPr>
        <w:t>ЗАКАЗЧИК</w:t>
      </w:r>
    </w:p>
    <w:p w:rsidR="00504D9D" w:rsidRPr="00BA6E73" w:rsidRDefault="00504D9D" w:rsidP="00F134C6">
      <w:pPr>
        <w:jc w:val="both"/>
        <w:outlineLvl w:val="0"/>
        <w:rPr>
          <w:b/>
          <w:bCs/>
        </w:rPr>
      </w:pPr>
      <w:r w:rsidRPr="00BA6E73">
        <w:rPr>
          <w:b/>
          <w:bCs/>
        </w:rPr>
        <w:t>Волгоградский государственный технический университет (ВолгГТУ)</w:t>
      </w:r>
    </w:p>
    <w:p w:rsidR="008F627F" w:rsidRPr="00D055F5" w:rsidRDefault="008F627F" w:rsidP="008F627F">
      <w:pPr>
        <w:widowControl w:val="0"/>
        <w:suppressAutoHyphens/>
        <w:rPr>
          <w:b/>
          <w:bCs/>
          <w:lang w:eastAsia="zh-CN"/>
        </w:rPr>
      </w:pPr>
      <w:r w:rsidRPr="00D055F5">
        <w:rPr>
          <w:bCs/>
          <w:lang w:eastAsia="zh-CN"/>
        </w:rPr>
        <w:t>400005 г. Волгоград, пр. Ленина, 28, тел. (8442)23-00-76, 23-87-87</w:t>
      </w:r>
    </w:p>
    <w:p w:rsidR="008F627F" w:rsidRPr="00D055F5" w:rsidRDefault="008F627F" w:rsidP="008F627F">
      <w:pPr>
        <w:suppressAutoHyphens/>
        <w:rPr>
          <w:rFonts w:eastAsia="MS Mincho"/>
          <w:lang w:eastAsia="zh-CN"/>
        </w:rPr>
      </w:pPr>
      <w:r w:rsidRPr="00D055F5">
        <w:rPr>
          <w:lang w:eastAsia="zh-CN"/>
        </w:rPr>
        <w:t>ИНН 3444049170, КПП 344401001, ОГРН 1023403440818</w:t>
      </w:r>
    </w:p>
    <w:p w:rsidR="008F627F" w:rsidRPr="00D055F5" w:rsidRDefault="008F627F" w:rsidP="008F627F">
      <w:pPr>
        <w:suppressAutoHyphens/>
        <w:rPr>
          <w:lang w:eastAsia="zh-CN"/>
        </w:rPr>
      </w:pPr>
      <w:r w:rsidRPr="00D055F5">
        <w:rPr>
          <w:lang w:eastAsia="zh-CN"/>
        </w:rPr>
        <w:t>Получатель: УФК по Волгоградской области (Волгоградский государственный технический университет л/с 20296Х09660)</w:t>
      </w:r>
    </w:p>
    <w:p w:rsidR="008F627F" w:rsidRPr="00D055F5" w:rsidRDefault="008F627F" w:rsidP="008F627F">
      <w:pPr>
        <w:suppressAutoHyphens/>
        <w:rPr>
          <w:lang w:eastAsia="zh-CN"/>
        </w:rPr>
      </w:pPr>
      <w:r w:rsidRPr="00D055F5">
        <w:rPr>
          <w:lang w:eastAsia="zh-CN"/>
        </w:rPr>
        <w:t xml:space="preserve">Казначейский счет: 03214643000000012900                   </w:t>
      </w:r>
    </w:p>
    <w:p w:rsidR="00E476CC" w:rsidRDefault="008F627F" w:rsidP="008F627F">
      <w:pPr>
        <w:suppressAutoHyphens/>
        <w:rPr>
          <w:lang w:eastAsia="zh-CN"/>
        </w:rPr>
      </w:pPr>
      <w:r w:rsidRPr="00D055F5">
        <w:rPr>
          <w:lang w:eastAsia="zh-CN"/>
        </w:rPr>
        <w:t xml:space="preserve">Банк получателя: </w:t>
      </w:r>
      <w:r w:rsidR="00E476CC" w:rsidRPr="00E476CC">
        <w:rPr>
          <w:lang w:eastAsia="zh-CN"/>
        </w:rPr>
        <w:t>ОКЦ № 4 ЮГУ Банка России // УФК по Волгоградской области г.Волгоград</w:t>
      </w:r>
    </w:p>
    <w:p w:rsidR="00E476CC" w:rsidRDefault="008F627F" w:rsidP="008F627F">
      <w:pPr>
        <w:suppressAutoHyphens/>
        <w:rPr>
          <w:lang w:eastAsia="zh-CN"/>
        </w:rPr>
      </w:pPr>
      <w:r w:rsidRPr="00D055F5">
        <w:rPr>
          <w:lang w:eastAsia="zh-CN"/>
        </w:rPr>
        <w:t>БИК 011806101</w:t>
      </w:r>
    </w:p>
    <w:p w:rsidR="008F627F" w:rsidRPr="00D055F5" w:rsidRDefault="008F627F" w:rsidP="008F627F">
      <w:pPr>
        <w:suppressAutoHyphens/>
        <w:rPr>
          <w:lang w:eastAsia="zh-CN"/>
        </w:rPr>
      </w:pPr>
      <w:r w:rsidRPr="00D055F5">
        <w:rPr>
          <w:lang w:eastAsia="zh-CN"/>
        </w:rPr>
        <w:t>Единый казначейский счет 40102810445370000021</w:t>
      </w:r>
    </w:p>
    <w:p w:rsidR="00504D9D" w:rsidRPr="00BA6E73" w:rsidRDefault="00A85099" w:rsidP="00F134C6">
      <w:pPr>
        <w:outlineLvl w:val="0"/>
        <w:rPr>
          <w:rFonts w:eastAsia="MS Mincho"/>
          <w:b/>
          <w:bCs/>
          <w:u w:val="single"/>
        </w:rPr>
      </w:pPr>
      <w:r>
        <w:rPr>
          <w:rFonts w:eastAsia="MS Mincho"/>
          <w:b/>
          <w:bCs/>
          <w:u w:val="single"/>
        </w:rPr>
        <w:t>ПОСТАВЩИК</w:t>
      </w:r>
    </w:p>
    <w:p w:rsidR="00E37ACB" w:rsidRPr="00BA6E73" w:rsidRDefault="00B8647D" w:rsidP="00F134C6">
      <w:pPr>
        <w:outlineLvl w:val="0"/>
        <w:rPr>
          <w:b/>
        </w:rPr>
      </w:pPr>
      <w:r w:rsidRPr="00BA6E73">
        <w:rPr>
          <w:b/>
        </w:rPr>
        <w:t xml:space="preserve">ООО </w:t>
      </w:r>
      <w:r w:rsidR="00E37ACB" w:rsidRPr="00BA6E73">
        <w:rPr>
          <w:b/>
        </w:rPr>
        <w:t>«</w:t>
      </w:r>
      <w:r w:rsidR="00A85099">
        <w:rPr>
          <w:b/>
        </w:rPr>
        <w:t>___</w:t>
      </w:r>
      <w:r w:rsidR="00E37ACB" w:rsidRPr="00BA6E73">
        <w:rPr>
          <w:b/>
        </w:rPr>
        <w:t>»</w:t>
      </w:r>
    </w:p>
    <w:p w:rsidR="00E37ACB" w:rsidRPr="00BA6E73" w:rsidRDefault="008F627F" w:rsidP="000D45A2">
      <w:pPr>
        <w:rPr>
          <w:rFonts w:eastAsia="MS Mincho"/>
        </w:rPr>
      </w:pPr>
      <w:r>
        <w:rPr>
          <w:rFonts w:eastAsia="MS Mincho"/>
        </w:rPr>
        <w:t xml:space="preserve">Адрес юридический:___, </w:t>
      </w:r>
      <w:r w:rsidR="00E37ACB" w:rsidRPr="00BA6E73">
        <w:rPr>
          <w:rFonts w:eastAsia="MS Mincho"/>
        </w:rPr>
        <w:t xml:space="preserve">тел. </w:t>
      </w:r>
      <w:r w:rsidR="00A85099">
        <w:t xml:space="preserve">(8442) </w:t>
      </w:r>
      <w:r>
        <w:t>___</w:t>
      </w:r>
    </w:p>
    <w:p w:rsidR="00E37ACB" w:rsidRPr="00035190" w:rsidRDefault="00E37ACB" w:rsidP="00F134C6">
      <w:pPr>
        <w:outlineLvl w:val="0"/>
        <w:rPr>
          <w:rFonts w:eastAsia="MS Mincho"/>
        </w:rPr>
      </w:pPr>
      <w:r w:rsidRPr="00035190">
        <w:rPr>
          <w:rFonts w:eastAsia="MS Mincho"/>
        </w:rPr>
        <w:t>ИНН</w:t>
      </w:r>
      <w:r w:rsidR="00035190" w:rsidRPr="00035190">
        <w:rPr>
          <w:rFonts w:eastAsia="MS Mincho"/>
        </w:rPr>
        <w:t xml:space="preserve"> </w:t>
      </w:r>
      <w:r w:rsidR="00A85099">
        <w:t>___</w:t>
      </w:r>
      <w:r w:rsidR="00035190" w:rsidRPr="00035190">
        <w:rPr>
          <w:rFonts w:eastAsia="MS Mincho"/>
        </w:rPr>
        <w:t xml:space="preserve"> </w:t>
      </w:r>
      <w:r w:rsidRPr="00035190">
        <w:rPr>
          <w:rFonts w:eastAsia="MS Mincho"/>
        </w:rPr>
        <w:t xml:space="preserve"> КПП </w:t>
      </w:r>
      <w:r w:rsidR="00A85099">
        <w:t>___</w:t>
      </w:r>
      <w:r w:rsidR="00CD3B53">
        <w:t xml:space="preserve"> ОГРН ___</w:t>
      </w:r>
    </w:p>
    <w:p w:rsidR="00E37ACB" w:rsidRDefault="00A85099" w:rsidP="00F134C6">
      <w:pPr>
        <w:outlineLvl w:val="0"/>
        <w:rPr>
          <w:rFonts w:eastAsia="MS Mincho"/>
        </w:rPr>
      </w:pPr>
      <w:r>
        <w:rPr>
          <w:rFonts w:eastAsia="MS Mincho"/>
        </w:rPr>
        <w:t xml:space="preserve">Р/счёт </w:t>
      </w:r>
    </w:p>
    <w:p w:rsidR="004C5CA3" w:rsidRPr="00BA6E73" w:rsidRDefault="00A85099" w:rsidP="000D45A2">
      <w:pPr>
        <w:rPr>
          <w:rFonts w:eastAsia="MS Mincho"/>
        </w:rPr>
      </w:pPr>
      <w:r>
        <w:rPr>
          <w:rFonts w:eastAsia="MS Mincho"/>
        </w:rPr>
        <w:t xml:space="preserve">Банк </w:t>
      </w:r>
    </w:p>
    <w:p w:rsidR="00E37ACB" w:rsidRPr="00BA6E73" w:rsidRDefault="00A85099" w:rsidP="000D45A2">
      <w:pPr>
        <w:rPr>
          <w:rFonts w:eastAsia="MS Mincho"/>
        </w:rPr>
      </w:pPr>
      <w:r>
        <w:rPr>
          <w:rFonts w:eastAsia="MS Mincho"/>
        </w:rPr>
        <w:t xml:space="preserve">К/ счёт </w:t>
      </w:r>
    </w:p>
    <w:p w:rsidR="00E37ACB" w:rsidRDefault="00A85099" w:rsidP="000D45A2">
      <w:pPr>
        <w:rPr>
          <w:rFonts w:eastAsia="MS Mincho"/>
        </w:rPr>
      </w:pPr>
      <w:r>
        <w:rPr>
          <w:rFonts w:eastAsia="MS Mincho"/>
        </w:rPr>
        <w:t xml:space="preserve">БИК </w:t>
      </w:r>
    </w:p>
    <w:p w:rsidR="006D5210" w:rsidRDefault="006D5210" w:rsidP="004D28BF">
      <w:pPr>
        <w:pStyle w:val="ad"/>
        <w:jc w:val="left"/>
        <w:rPr>
          <w:b w:val="0"/>
        </w:rPr>
      </w:pPr>
    </w:p>
    <w:p w:rsidR="004D28BF" w:rsidRPr="009940D7" w:rsidRDefault="004D28BF" w:rsidP="004D28BF"/>
    <w:tbl>
      <w:tblPr>
        <w:tblW w:w="0" w:type="auto"/>
        <w:jc w:val="center"/>
        <w:tblInd w:w="108" w:type="dxa"/>
        <w:tblLayout w:type="fixed"/>
        <w:tblLook w:val="0000"/>
      </w:tblPr>
      <w:tblGrid>
        <w:gridCol w:w="4428"/>
        <w:gridCol w:w="4243"/>
      </w:tblGrid>
      <w:tr w:rsidR="004D28BF" w:rsidTr="00BF4474">
        <w:trPr>
          <w:jc w:val="center"/>
        </w:trPr>
        <w:tc>
          <w:tcPr>
            <w:tcW w:w="4428" w:type="dxa"/>
            <w:shd w:val="clear" w:color="auto" w:fill="auto"/>
          </w:tcPr>
          <w:p w:rsidR="004D28BF" w:rsidRDefault="004D28BF" w:rsidP="00BF4474">
            <w:pPr>
              <w:widowControl w:val="0"/>
              <w:adjustRightInd w:val="0"/>
              <w:jc w:val="center"/>
              <w:rPr>
                <w:b/>
                <w:u w:val="single"/>
              </w:rPr>
            </w:pPr>
            <w:r w:rsidRPr="00680B57">
              <w:rPr>
                <w:b/>
                <w:u w:val="single"/>
              </w:rPr>
              <w:t>Заказчик</w:t>
            </w:r>
          </w:p>
          <w:p w:rsidR="004D28BF" w:rsidRDefault="00E476CC" w:rsidP="00BF4474">
            <w:pPr>
              <w:widowControl w:val="0"/>
              <w:adjustRightInd w:val="0"/>
              <w:jc w:val="center"/>
            </w:pPr>
            <w:r>
              <w:t>_____________</w:t>
            </w:r>
          </w:p>
          <w:p w:rsidR="00E476CC" w:rsidRPr="00E476CC" w:rsidRDefault="00E476CC" w:rsidP="00BF4474">
            <w:pPr>
              <w:widowControl w:val="0"/>
              <w:adjustRightInd w:val="0"/>
              <w:jc w:val="center"/>
              <w:rPr>
                <w:vertAlign w:val="superscript"/>
              </w:rPr>
            </w:pPr>
            <w:r w:rsidRPr="00E476CC">
              <w:rPr>
                <w:vertAlign w:val="superscript"/>
              </w:rPr>
              <w:t>(должность)</w:t>
            </w:r>
          </w:p>
          <w:p w:rsidR="004D28BF" w:rsidRDefault="004D28BF" w:rsidP="00BF4474">
            <w:pPr>
              <w:widowControl w:val="0"/>
              <w:adjustRightInd w:val="0"/>
              <w:jc w:val="center"/>
            </w:pPr>
            <w:r>
              <w:rPr>
                <w:b/>
              </w:rPr>
              <w:t>__________</w:t>
            </w:r>
            <w:r w:rsidRPr="00B14BEA">
              <w:t xml:space="preserve"> </w:t>
            </w:r>
            <w:r>
              <w:t>__________</w:t>
            </w:r>
          </w:p>
          <w:p w:rsidR="004D28BF" w:rsidRPr="00B14BEA" w:rsidRDefault="004D28BF" w:rsidP="00BF4474">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D28BF" w:rsidRPr="00B14BEA" w:rsidRDefault="004D28BF" w:rsidP="00BF4474">
            <w:pPr>
              <w:widowControl w:val="0"/>
              <w:adjustRightInd w:val="0"/>
              <w:jc w:val="center"/>
              <w:rPr>
                <w:bCs/>
              </w:rPr>
            </w:pPr>
            <w:r w:rsidRPr="00B14BEA">
              <w:rPr>
                <w:bCs/>
              </w:rPr>
              <w:t>«___» _________ 202__ г</w:t>
            </w:r>
          </w:p>
        </w:tc>
        <w:tc>
          <w:tcPr>
            <w:tcW w:w="4243" w:type="dxa"/>
            <w:shd w:val="clear" w:color="auto" w:fill="auto"/>
          </w:tcPr>
          <w:p w:rsidR="004D28BF" w:rsidRPr="006F6443" w:rsidRDefault="004D28BF" w:rsidP="00BF4474">
            <w:pPr>
              <w:pStyle w:val="ad"/>
              <w:rPr>
                <w:bCs w:val="0"/>
                <w:u w:val="single"/>
                <w:lang w:val="ru-RU" w:eastAsia="ru-RU"/>
              </w:rPr>
            </w:pPr>
            <w:r w:rsidRPr="006F6443">
              <w:rPr>
                <w:bCs w:val="0"/>
                <w:u w:val="single"/>
                <w:lang w:val="ru-RU" w:eastAsia="ru-RU"/>
              </w:rPr>
              <w:t>Поставщик</w:t>
            </w:r>
          </w:p>
          <w:p w:rsidR="00E476CC" w:rsidRDefault="00E476CC" w:rsidP="00E476CC">
            <w:pPr>
              <w:widowControl w:val="0"/>
              <w:adjustRightInd w:val="0"/>
              <w:jc w:val="center"/>
            </w:pPr>
            <w:r>
              <w:t>_____________</w:t>
            </w:r>
          </w:p>
          <w:p w:rsidR="00E476CC" w:rsidRPr="00E476CC" w:rsidRDefault="00E476CC" w:rsidP="00E476CC">
            <w:pPr>
              <w:widowControl w:val="0"/>
              <w:adjustRightInd w:val="0"/>
              <w:jc w:val="center"/>
              <w:rPr>
                <w:vertAlign w:val="superscript"/>
              </w:rPr>
            </w:pPr>
            <w:r w:rsidRPr="00E476CC">
              <w:rPr>
                <w:vertAlign w:val="superscript"/>
              </w:rPr>
              <w:t>(должность)</w:t>
            </w:r>
          </w:p>
          <w:p w:rsidR="00E476CC" w:rsidRDefault="00E476CC" w:rsidP="00E476CC">
            <w:pPr>
              <w:widowControl w:val="0"/>
              <w:adjustRightInd w:val="0"/>
              <w:jc w:val="center"/>
            </w:pPr>
            <w:r>
              <w:rPr>
                <w:b/>
              </w:rPr>
              <w:t>__________</w:t>
            </w:r>
            <w:r w:rsidRPr="00B14BEA">
              <w:t xml:space="preserve"> </w:t>
            </w:r>
            <w:r>
              <w:t>__________</w:t>
            </w:r>
          </w:p>
          <w:p w:rsidR="00E476CC" w:rsidRPr="00B14BEA" w:rsidRDefault="00E476CC" w:rsidP="00E476C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4D28BF" w:rsidRPr="006F6443" w:rsidRDefault="00E476CC" w:rsidP="00E476CC">
            <w:pPr>
              <w:pStyle w:val="ad"/>
              <w:rPr>
                <w:b w:val="0"/>
                <w:lang w:val="ru-RU" w:eastAsia="ru-RU"/>
              </w:rPr>
            </w:pPr>
            <w:r w:rsidRPr="00B14BEA">
              <w:rPr>
                <w:bCs w:val="0"/>
              </w:rPr>
              <w:t>«___» _________ 202__ г</w:t>
            </w:r>
          </w:p>
        </w:tc>
      </w:tr>
      <w:tr w:rsidR="004D28BF" w:rsidRPr="00633A58" w:rsidTr="00BF4474">
        <w:trPr>
          <w:jc w:val="center"/>
        </w:trPr>
        <w:tc>
          <w:tcPr>
            <w:tcW w:w="4428"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c>
          <w:tcPr>
            <w:tcW w:w="4243"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r>
    </w:tbl>
    <w:p w:rsidR="00734589" w:rsidRDefault="00734589" w:rsidP="000D45A2">
      <w:pPr>
        <w:pStyle w:val="ad"/>
        <w:jc w:val="right"/>
        <w:rPr>
          <w:b w:val="0"/>
        </w:rPr>
      </w:pPr>
    </w:p>
    <w:p w:rsidR="004D28BF" w:rsidRDefault="004D28BF"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C37D6D" w:rsidRDefault="00C37D6D" w:rsidP="000D45A2">
      <w:pPr>
        <w:pStyle w:val="ad"/>
        <w:jc w:val="right"/>
        <w:rPr>
          <w:b w:val="0"/>
        </w:rPr>
      </w:pPr>
    </w:p>
    <w:p w:rsidR="00C37D6D" w:rsidRDefault="00C37D6D"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734589" w:rsidRDefault="00734589" w:rsidP="000D45A2">
      <w:pPr>
        <w:pStyle w:val="ad"/>
        <w:jc w:val="right"/>
        <w:rPr>
          <w:b w:val="0"/>
        </w:rPr>
      </w:pPr>
    </w:p>
    <w:p w:rsidR="00E37ACB" w:rsidRPr="00BA6E73" w:rsidRDefault="00E37ACB" w:rsidP="00F134C6">
      <w:pPr>
        <w:pStyle w:val="ad"/>
        <w:jc w:val="right"/>
        <w:outlineLvl w:val="0"/>
        <w:rPr>
          <w:b w:val="0"/>
        </w:rPr>
      </w:pPr>
      <w:r w:rsidRPr="00BA6E73">
        <w:rPr>
          <w:b w:val="0"/>
        </w:rPr>
        <w:t>Приложение № 1</w:t>
      </w:r>
    </w:p>
    <w:p w:rsidR="00E37ACB" w:rsidRPr="00BA6E73" w:rsidRDefault="00E37ACB" w:rsidP="000D45A2">
      <w:pPr>
        <w:pStyle w:val="ad"/>
        <w:jc w:val="right"/>
        <w:rPr>
          <w:b w:val="0"/>
        </w:rPr>
      </w:pPr>
      <w:r w:rsidRPr="00BA6E73">
        <w:rPr>
          <w:b w:val="0"/>
        </w:rPr>
        <w:t>к</w:t>
      </w:r>
      <w:r w:rsidR="00010B32" w:rsidRPr="00BA6E73">
        <w:rPr>
          <w:b w:val="0"/>
        </w:rPr>
        <w:t xml:space="preserve"> контракту № </w:t>
      </w:r>
      <w:r w:rsidR="00D47F23">
        <w:rPr>
          <w:b w:val="0"/>
        </w:rPr>
        <w:t>_______</w:t>
      </w:r>
    </w:p>
    <w:p w:rsidR="00E37ACB" w:rsidRPr="00BA6E73" w:rsidRDefault="00E37ACB" w:rsidP="000D45A2">
      <w:pPr>
        <w:pStyle w:val="ad"/>
        <w:jc w:val="right"/>
        <w:rPr>
          <w:b w:val="0"/>
        </w:rPr>
      </w:pPr>
      <w:r w:rsidRPr="00BA6E73">
        <w:rPr>
          <w:b w:val="0"/>
        </w:rPr>
        <w:t>от ___</w:t>
      </w:r>
      <w:r w:rsidR="001A6E6B" w:rsidRPr="00BA6E73">
        <w:rPr>
          <w:b w:val="0"/>
        </w:rPr>
        <w:t>.</w:t>
      </w:r>
      <w:r w:rsidRPr="00BA6E73">
        <w:rPr>
          <w:b w:val="0"/>
        </w:rPr>
        <w:t>___</w:t>
      </w:r>
      <w:r w:rsidR="001A6E6B" w:rsidRPr="00BA6E73">
        <w:rPr>
          <w:b w:val="0"/>
        </w:rPr>
        <w:t>.</w:t>
      </w:r>
      <w:r w:rsidR="00295035" w:rsidRPr="00BA6E73">
        <w:rPr>
          <w:b w:val="0"/>
        </w:rPr>
        <w:t>20</w:t>
      </w:r>
      <w:r w:rsidR="00AF7E5C" w:rsidRPr="00A32FFD">
        <w:rPr>
          <w:b w:val="0"/>
        </w:rPr>
        <w:t>2</w:t>
      </w:r>
      <w:r w:rsidR="000B10A5">
        <w:rPr>
          <w:b w:val="0"/>
        </w:rPr>
        <w:t>__</w:t>
      </w:r>
      <w:r w:rsidRPr="00BA6E73">
        <w:rPr>
          <w:b w:val="0"/>
        </w:rPr>
        <w:t xml:space="preserve"> г.</w:t>
      </w:r>
    </w:p>
    <w:p w:rsidR="00CE041F" w:rsidRDefault="00CE041F" w:rsidP="00CE041F">
      <w:pPr>
        <w:jc w:val="center"/>
        <w:rPr>
          <w:b/>
        </w:rPr>
      </w:pPr>
    </w:p>
    <w:p w:rsidR="00A32FFD" w:rsidRDefault="00A32FFD" w:rsidP="00CE041F">
      <w:pPr>
        <w:jc w:val="center"/>
        <w:rPr>
          <w:b/>
        </w:rPr>
      </w:pPr>
      <w:r>
        <w:rPr>
          <w:b/>
        </w:rPr>
        <w:t>О</w:t>
      </w:r>
      <w:r w:rsidRPr="00A32FFD">
        <w:rPr>
          <w:b/>
        </w:rPr>
        <w:t>писани</w:t>
      </w:r>
      <w:r>
        <w:rPr>
          <w:b/>
        </w:rPr>
        <w:t>е</w:t>
      </w:r>
      <w:r w:rsidRPr="00A32FFD">
        <w:rPr>
          <w:b/>
        </w:rPr>
        <w:t xml:space="preserve"> объекта закупки</w:t>
      </w:r>
    </w:p>
    <w:p w:rsidR="007E0097" w:rsidRDefault="007E0097" w:rsidP="00CE041F">
      <w:pPr>
        <w:jc w:val="center"/>
        <w:rPr>
          <w:b/>
        </w:rPr>
      </w:pPr>
    </w:p>
    <w:p w:rsidR="00CE041F" w:rsidRPr="00CE041F" w:rsidRDefault="002C61D1" w:rsidP="00CE041F">
      <w:pPr>
        <w:jc w:val="center"/>
        <w:rPr>
          <w:b/>
        </w:rPr>
      </w:pPr>
      <w:r w:rsidRPr="00CE041F">
        <w:rPr>
          <w:b/>
        </w:rPr>
        <w:t>Ра</w:t>
      </w:r>
      <w:r>
        <w:rPr>
          <w:b/>
        </w:rPr>
        <w:t>счет</w:t>
      </w:r>
      <w:r w:rsidRPr="00CE041F">
        <w:rPr>
          <w:b/>
        </w:rPr>
        <w:t xml:space="preserve"> </w:t>
      </w:r>
      <w:r w:rsidR="007E0097">
        <w:rPr>
          <w:b/>
        </w:rPr>
        <w:t>ц</w:t>
      </w:r>
      <w:r w:rsidRPr="00CE041F">
        <w:rPr>
          <w:b/>
        </w:rPr>
        <w:t xml:space="preserve">ены </w:t>
      </w:r>
      <w:r w:rsidR="007E0097">
        <w:rPr>
          <w:b/>
        </w:rPr>
        <w:t>к</w:t>
      </w:r>
      <w:r w:rsidRPr="00CE041F">
        <w:rPr>
          <w:b/>
        </w:rPr>
        <w:t>онтракта</w:t>
      </w:r>
    </w:p>
    <w:tbl>
      <w:tblPr>
        <w:tblW w:w="9645" w:type="dxa"/>
        <w:tblInd w:w="108" w:type="dxa"/>
        <w:shd w:val="clear" w:color="auto" w:fill="FFFFFF"/>
        <w:tblLayout w:type="fixed"/>
        <w:tblLook w:val="04A0"/>
      </w:tblPr>
      <w:tblGrid>
        <w:gridCol w:w="710"/>
        <w:gridCol w:w="4113"/>
        <w:gridCol w:w="638"/>
        <w:gridCol w:w="638"/>
        <w:gridCol w:w="1773"/>
        <w:gridCol w:w="1773"/>
      </w:tblGrid>
      <w:tr w:rsidR="008F627F" w:rsidTr="007B71E6">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 </w:t>
            </w:r>
          </w:p>
          <w:p w:rsidR="008F627F" w:rsidRDefault="008F627F" w:rsidP="007B71E6">
            <w:pPr>
              <w:snapToGrid w:val="0"/>
              <w:ind w:left="-57" w:right="-57"/>
              <w:jc w:val="center"/>
              <w:rPr>
                <w:b/>
                <w:sz w:val="22"/>
                <w:szCs w:val="22"/>
              </w:rPr>
            </w:pPr>
            <w:r>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Название продукции, </w:t>
            </w:r>
          </w:p>
          <w:p w:rsidR="008F627F" w:rsidRDefault="008F627F" w:rsidP="007B71E6">
            <w:pPr>
              <w:snapToGrid w:val="0"/>
              <w:ind w:left="-57" w:right="-57"/>
              <w:jc w:val="center"/>
              <w:rPr>
                <w:b/>
                <w:sz w:val="22"/>
                <w:szCs w:val="22"/>
              </w:rPr>
            </w:pPr>
            <w:r>
              <w:rPr>
                <w:b/>
                <w:sz w:val="22"/>
                <w:szCs w:val="22"/>
              </w:rPr>
              <w:t xml:space="preserve"> характеристики.</w:t>
            </w:r>
          </w:p>
          <w:p w:rsidR="008F627F" w:rsidRPr="00907001" w:rsidRDefault="008F627F" w:rsidP="007B71E6">
            <w:pPr>
              <w:snapToGrid w:val="0"/>
              <w:ind w:left="-57" w:right="-57"/>
              <w:jc w:val="center"/>
              <w:rPr>
                <w:b/>
                <w:sz w:val="22"/>
                <w:szCs w:val="22"/>
              </w:rPr>
            </w:pPr>
            <w:r w:rsidRPr="00907001">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8F627F" w:rsidRDefault="008F627F" w:rsidP="007B71E6">
            <w:pPr>
              <w:snapToGrid w:val="0"/>
              <w:ind w:left="-57" w:right="-57"/>
              <w:jc w:val="center"/>
              <w:rPr>
                <w:b/>
                <w:sz w:val="22"/>
                <w:szCs w:val="22"/>
              </w:rPr>
            </w:pPr>
            <w:r>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8F627F" w:rsidRDefault="008F627F" w:rsidP="007B71E6">
            <w:pPr>
              <w:snapToGrid w:val="0"/>
              <w:ind w:left="-57" w:right="-57"/>
              <w:jc w:val="center"/>
              <w:rPr>
                <w:b/>
                <w:sz w:val="22"/>
                <w:szCs w:val="22"/>
              </w:rPr>
            </w:pPr>
            <w:r>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center"/>
              <w:rPr>
                <w:b/>
                <w:sz w:val="22"/>
                <w:szCs w:val="22"/>
              </w:rPr>
            </w:pPr>
            <w:r>
              <w:rPr>
                <w:b/>
                <w:sz w:val="22"/>
                <w:szCs w:val="22"/>
              </w:rPr>
              <w:t xml:space="preserve">Цена </w:t>
            </w:r>
          </w:p>
          <w:p w:rsidR="008F627F" w:rsidRDefault="008F627F" w:rsidP="007B71E6">
            <w:pPr>
              <w:snapToGrid w:val="0"/>
              <w:ind w:left="-57" w:right="-57"/>
              <w:jc w:val="center"/>
              <w:rPr>
                <w:b/>
                <w:sz w:val="22"/>
                <w:szCs w:val="22"/>
              </w:rPr>
            </w:pPr>
            <w:r>
              <w:rPr>
                <w:b/>
                <w:sz w:val="22"/>
                <w:szCs w:val="22"/>
              </w:rPr>
              <w:t>ед. продукции</w:t>
            </w:r>
          </w:p>
          <w:p w:rsidR="008F627F" w:rsidRDefault="008F627F" w:rsidP="007B71E6">
            <w:pPr>
              <w:snapToGrid w:val="0"/>
              <w:ind w:left="-57" w:right="-57"/>
              <w:jc w:val="center"/>
              <w:rPr>
                <w:b/>
                <w:sz w:val="22"/>
                <w:szCs w:val="22"/>
              </w:rPr>
            </w:pPr>
            <w:r>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center"/>
              <w:rPr>
                <w:b/>
                <w:bCs/>
                <w:sz w:val="22"/>
                <w:szCs w:val="22"/>
              </w:rPr>
            </w:pPr>
            <w:r>
              <w:rPr>
                <w:b/>
                <w:bCs/>
                <w:sz w:val="22"/>
                <w:szCs w:val="22"/>
              </w:rPr>
              <w:t>Всего сумма</w:t>
            </w:r>
          </w:p>
          <w:p w:rsidR="008F627F" w:rsidRDefault="008F627F" w:rsidP="007B71E6">
            <w:pPr>
              <w:snapToGrid w:val="0"/>
              <w:ind w:left="-57" w:right="-57"/>
              <w:jc w:val="center"/>
              <w:rPr>
                <w:b/>
                <w:sz w:val="22"/>
                <w:szCs w:val="22"/>
              </w:rPr>
            </w:pPr>
            <w:r>
              <w:rPr>
                <w:b/>
                <w:sz w:val="22"/>
                <w:szCs w:val="22"/>
              </w:rPr>
              <w:t>(руб.)</w:t>
            </w:r>
          </w:p>
        </w:tc>
      </w:tr>
      <w:tr w:rsidR="008F627F" w:rsidTr="007B71E6">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8F627F" w:rsidRDefault="008F627F" w:rsidP="007B71E6">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8F627F" w:rsidRDefault="008F627F" w:rsidP="007B71E6">
            <w:pPr>
              <w:snapToGrid w:val="0"/>
              <w:ind w:left="-57" w:right="-57"/>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8F627F" w:rsidRDefault="008F627F" w:rsidP="007B71E6">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bCs/>
                <w:sz w:val="22"/>
                <w:szCs w:val="22"/>
              </w:rPr>
            </w:pPr>
          </w:p>
        </w:tc>
      </w:tr>
      <w:tr w:rsidR="008F627F" w:rsidTr="007B71E6">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F627F" w:rsidRDefault="008F627F" w:rsidP="007B71E6">
            <w:pPr>
              <w:snapToGrid w:val="0"/>
              <w:ind w:left="-57" w:right="-57"/>
              <w:jc w:val="right"/>
              <w:rPr>
                <w:b/>
                <w:sz w:val="22"/>
                <w:szCs w:val="22"/>
              </w:rPr>
            </w:pPr>
            <w:r>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F627F" w:rsidRDefault="008F627F" w:rsidP="007B71E6">
            <w:pPr>
              <w:snapToGrid w:val="0"/>
              <w:ind w:left="-57" w:right="-57"/>
              <w:jc w:val="center"/>
              <w:rPr>
                <w:bCs/>
                <w:sz w:val="22"/>
                <w:szCs w:val="22"/>
              </w:rPr>
            </w:pPr>
          </w:p>
        </w:tc>
      </w:tr>
    </w:tbl>
    <w:p w:rsidR="00763152" w:rsidRDefault="00763152" w:rsidP="00763152"/>
    <w:p w:rsidR="004D28BF" w:rsidRDefault="004D28BF" w:rsidP="00763152"/>
    <w:p w:rsidR="004D28BF" w:rsidRPr="009940D7" w:rsidRDefault="004D28BF" w:rsidP="004D28BF"/>
    <w:tbl>
      <w:tblPr>
        <w:tblW w:w="0" w:type="auto"/>
        <w:jc w:val="center"/>
        <w:tblInd w:w="108" w:type="dxa"/>
        <w:tblLayout w:type="fixed"/>
        <w:tblLook w:val="0000"/>
      </w:tblPr>
      <w:tblGrid>
        <w:gridCol w:w="4428"/>
        <w:gridCol w:w="4243"/>
      </w:tblGrid>
      <w:tr w:rsidR="00E476CC" w:rsidTr="00BF4474">
        <w:trPr>
          <w:jc w:val="center"/>
        </w:trPr>
        <w:tc>
          <w:tcPr>
            <w:tcW w:w="4428" w:type="dxa"/>
            <w:shd w:val="clear" w:color="auto" w:fill="auto"/>
          </w:tcPr>
          <w:p w:rsidR="00E476CC" w:rsidRDefault="00E476CC" w:rsidP="009D571D">
            <w:pPr>
              <w:widowControl w:val="0"/>
              <w:adjustRightInd w:val="0"/>
              <w:jc w:val="center"/>
              <w:rPr>
                <w:b/>
                <w:u w:val="single"/>
              </w:rPr>
            </w:pPr>
            <w:r w:rsidRPr="00680B57">
              <w:rPr>
                <w:b/>
                <w:u w:val="single"/>
              </w:rPr>
              <w:t>Заказчик</w:t>
            </w:r>
          </w:p>
          <w:p w:rsidR="00E476CC" w:rsidRDefault="00E476CC" w:rsidP="009D571D">
            <w:pPr>
              <w:widowControl w:val="0"/>
              <w:adjustRightInd w:val="0"/>
              <w:jc w:val="center"/>
            </w:pPr>
            <w:r>
              <w:t>_____________</w:t>
            </w:r>
          </w:p>
          <w:p w:rsidR="00E476CC" w:rsidRPr="00E476CC" w:rsidRDefault="00E476CC" w:rsidP="009D571D">
            <w:pPr>
              <w:widowControl w:val="0"/>
              <w:adjustRightInd w:val="0"/>
              <w:jc w:val="center"/>
              <w:rPr>
                <w:vertAlign w:val="superscript"/>
              </w:rPr>
            </w:pPr>
            <w:r w:rsidRPr="00E476CC">
              <w:rPr>
                <w:vertAlign w:val="superscript"/>
              </w:rPr>
              <w:t>(должность)</w:t>
            </w:r>
          </w:p>
          <w:p w:rsidR="00E476CC" w:rsidRDefault="00E476CC" w:rsidP="009D571D">
            <w:pPr>
              <w:widowControl w:val="0"/>
              <w:adjustRightInd w:val="0"/>
              <w:jc w:val="center"/>
            </w:pPr>
            <w:r>
              <w:rPr>
                <w:b/>
              </w:rPr>
              <w:t>__________</w:t>
            </w:r>
            <w:r w:rsidRPr="00B14BEA">
              <w:t xml:space="preserve"> </w:t>
            </w:r>
            <w:r>
              <w:t>__________</w:t>
            </w:r>
          </w:p>
          <w:p w:rsidR="00E476CC" w:rsidRPr="00B14BEA" w:rsidRDefault="00E476CC" w:rsidP="009D571D">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76CC" w:rsidRPr="00B14BEA" w:rsidRDefault="00E476CC" w:rsidP="009D571D">
            <w:pPr>
              <w:widowControl w:val="0"/>
              <w:adjustRightInd w:val="0"/>
              <w:jc w:val="center"/>
              <w:rPr>
                <w:bCs/>
              </w:rPr>
            </w:pPr>
            <w:r w:rsidRPr="00B14BEA">
              <w:rPr>
                <w:bCs/>
              </w:rPr>
              <w:t>«___» _________ 202__ г</w:t>
            </w:r>
          </w:p>
        </w:tc>
        <w:tc>
          <w:tcPr>
            <w:tcW w:w="4243" w:type="dxa"/>
            <w:shd w:val="clear" w:color="auto" w:fill="auto"/>
          </w:tcPr>
          <w:p w:rsidR="00E476CC" w:rsidRPr="006F6443" w:rsidRDefault="00E476CC" w:rsidP="009D571D">
            <w:pPr>
              <w:pStyle w:val="ad"/>
              <w:rPr>
                <w:bCs w:val="0"/>
                <w:u w:val="single"/>
                <w:lang w:val="ru-RU" w:eastAsia="ru-RU"/>
              </w:rPr>
            </w:pPr>
            <w:r w:rsidRPr="006F6443">
              <w:rPr>
                <w:bCs w:val="0"/>
                <w:u w:val="single"/>
                <w:lang w:val="ru-RU" w:eastAsia="ru-RU"/>
              </w:rPr>
              <w:t>Поставщик</w:t>
            </w:r>
          </w:p>
          <w:p w:rsidR="00E476CC" w:rsidRDefault="00E476CC" w:rsidP="009D571D">
            <w:pPr>
              <w:widowControl w:val="0"/>
              <w:adjustRightInd w:val="0"/>
              <w:jc w:val="center"/>
            </w:pPr>
            <w:r>
              <w:t>_____________</w:t>
            </w:r>
          </w:p>
          <w:p w:rsidR="00E476CC" w:rsidRPr="00E476CC" w:rsidRDefault="00E476CC" w:rsidP="009D571D">
            <w:pPr>
              <w:widowControl w:val="0"/>
              <w:adjustRightInd w:val="0"/>
              <w:jc w:val="center"/>
              <w:rPr>
                <w:vertAlign w:val="superscript"/>
              </w:rPr>
            </w:pPr>
            <w:r w:rsidRPr="00E476CC">
              <w:rPr>
                <w:vertAlign w:val="superscript"/>
              </w:rPr>
              <w:t>(должность)</w:t>
            </w:r>
          </w:p>
          <w:p w:rsidR="00E476CC" w:rsidRDefault="00E476CC" w:rsidP="009D571D">
            <w:pPr>
              <w:widowControl w:val="0"/>
              <w:adjustRightInd w:val="0"/>
              <w:jc w:val="center"/>
            </w:pPr>
            <w:r>
              <w:rPr>
                <w:b/>
              </w:rPr>
              <w:t>__________</w:t>
            </w:r>
            <w:r w:rsidRPr="00B14BEA">
              <w:t xml:space="preserve"> </w:t>
            </w:r>
            <w:r>
              <w:t>__________</w:t>
            </w:r>
          </w:p>
          <w:p w:rsidR="00E476CC" w:rsidRPr="00B14BEA" w:rsidRDefault="00E476CC" w:rsidP="009D571D">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76CC" w:rsidRPr="006F6443" w:rsidRDefault="00E476CC" w:rsidP="009D571D">
            <w:pPr>
              <w:pStyle w:val="ad"/>
              <w:rPr>
                <w:b w:val="0"/>
                <w:lang w:val="ru-RU" w:eastAsia="ru-RU"/>
              </w:rPr>
            </w:pPr>
            <w:r w:rsidRPr="00B14BEA">
              <w:rPr>
                <w:bCs w:val="0"/>
              </w:rPr>
              <w:t>«___» _________ 202__ г</w:t>
            </w:r>
          </w:p>
        </w:tc>
      </w:tr>
      <w:tr w:rsidR="004D28BF" w:rsidRPr="00633A58" w:rsidTr="00BF4474">
        <w:trPr>
          <w:jc w:val="center"/>
        </w:trPr>
        <w:tc>
          <w:tcPr>
            <w:tcW w:w="4428"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c>
          <w:tcPr>
            <w:tcW w:w="4243" w:type="dxa"/>
            <w:shd w:val="clear" w:color="auto" w:fill="auto"/>
          </w:tcPr>
          <w:p w:rsidR="004D28BF" w:rsidRPr="006F6443" w:rsidRDefault="004D28BF" w:rsidP="00BF4474">
            <w:pPr>
              <w:pStyle w:val="ad"/>
              <w:jc w:val="left"/>
              <w:rPr>
                <w:b w:val="0"/>
                <w:lang w:val="ru-RU" w:eastAsia="ru-RU"/>
              </w:rPr>
            </w:pPr>
            <w:r w:rsidRPr="006F6443">
              <w:rPr>
                <w:b w:val="0"/>
                <w:lang w:val="ru-RU" w:eastAsia="ru-RU"/>
              </w:rPr>
              <w:t>м.п.</w:t>
            </w:r>
          </w:p>
        </w:tc>
      </w:tr>
    </w:tbl>
    <w:p w:rsidR="004D28BF" w:rsidRDefault="004D28BF" w:rsidP="004D28BF">
      <w:pPr>
        <w:pStyle w:val="ad"/>
        <w:jc w:val="left"/>
      </w:pPr>
    </w:p>
    <w:sectPr w:rsidR="004D28BF" w:rsidSect="00FC4925">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20B" w:rsidRDefault="0001620B">
      <w:r>
        <w:separator/>
      </w:r>
    </w:p>
  </w:endnote>
  <w:endnote w:type="continuationSeparator" w:id="0">
    <w:p w:rsidR="0001620B" w:rsidRDefault="000162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20B" w:rsidRDefault="0001620B">
      <w:r>
        <w:separator/>
      </w:r>
    </w:p>
  </w:footnote>
  <w:footnote w:type="continuationSeparator" w:id="0">
    <w:p w:rsidR="0001620B" w:rsidRDefault="00016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232302" w:rsidP="00377EF6">
    <w:pPr>
      <w:pStyle w:val="a8"/>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separate"/>
    </w:r>
    <w:r>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A13814" w:rsidP="00FC4925">
    <w:pPr>
      <w:pStyle w:val="a8"/>
      <w:jc w:val="center"/>
    </w:pPr>
    <w:r w:rsidRPr="00A13814">
      <w:rPr>
        <w:sz w:val="22"/>
        <w:szCs w:val="22"/>
      </w:rPr>
      <w:fldChar w:fldCharType="begin"/>
    </w:r>
    <w:r w:rsidRPr="00A13814">
      <w:rPr>
        <w:sz w:val="22"/>
        <w:szCs w:val="22"/>
      </w:rPr>
      <w:instrText xml:space="preserve"> PAGE   \* MERGEFORMAT </w:instrText>
    </w:r>
    <w:r w:rsidRPr="00A13814">
      <w:rPr>
        <w:sz w:val="22"/>
        <w:szCs w:val="22"/>
      </w:rPr>
      <w:fldChar w:fldCharType="separate"/>
    </w:r>
    <w:r w:rsidR="00AF4A41">
      <w:rPr>
        <w:noProof/>
        <w:sz w:val="22"/>
        <w:szCs w:val="22"/>
      </w:rPr>
      <w:t>6</w:t>
    </w:r>
    <w:r w:rsidRPr="00A13814">
      <w:rPr>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3"/>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pStyle w:val="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1F08"/>
  <w:defaultTabStop w:val="709"/>
  <w:hyphenationZone w:val="357"/>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2793C"/>
    <w:rsid w:val="00000255"/>
    <w:rsid w:val="00000928"/>
    <w:rsid w:val="00001822"/>
    <w:rsid w:val="0000187E"/>
    <w:rsid w:val="00002850"/>
    <w:rsid w:val="00003543"/>
    <w:rsid w:val="00005979"/>
    <w:rsid w:val="000066C9"/>
    <w:rsid w:val="00007A10"/>
    <w:rsid w:val="00007DC8"/>
    <w:rsid w:val="00007DD1"/>
    <w:rsid w:val="00010B32"/>
    <w:rsid w:val="00014075"/>
    <w:rsid w:val="0001417F"/>
    <w:rsid w:val="0001514A"/>
    <w:rsid w:val="0001620B"/>
    <w:rsid w:val="000165CB"/>
    <w:rsid w:val="000171C5"/>
    <w:rsid w:val="000201F8"/>
    <w:rsid w:val="0002129B"/>
    <w:rsid w:val="00021370"/>
    <w:rsid w:val="0002267B"/>
    <w:rsid w:val="00022D06"/>
    <w:rsid w:val="00022F92"/>
    <w:rsid w:val="00024181"/>
    <w:rsid w:val="00025272"/>
    <w:rsid w:val="00026BED"/>
    <w:rsid w:val="00027728"/>
    <w:rsid w:val="000334F0"/>
    <w:rsid w:val="00033CC5"/>
    <w:rsid w:val="00034475"/>
    <w:rsid w:val="00034C48"/>
    <w:rsid w:val="00035190"/>
    <w:rsid w:val="0003690F"/>
    <w:rsid w:val="0003768B"/>
    <w:rsid w:val="0003794B"/>
    <w:rsid w:val="00037EA1"/>
    <w:rsid w:val="00040CCA"/>
    <w:rsid w:val="00042040"/>
    <w:rsid w:val="0004302F"/>
    <w:rsid w:val="000454F9"/>
    <w:rsid w:val="000465FA"/>
    <w:rsid w:val="0004780D"/>
    <w:rsid w:val="00047B43"/>
    <w:rsid w:val="00047B51"/>
    <w:rsid w:val="00051089"/>
    <w:rsid w:val="00053DF9"/>
    <w:rsid w:val="000541EF"/>
    <w:rsid w:val="0005485C"/>
    <w:rsid w:val="00055B3E"/>
    <w:rsid w:val="0005704F"/>
    <w:rsid w:val="00060908"/>
    <w:rsid w:val="00060AF2"/>
    <w:rsid w:val="000622F0"/>
    <w:rsid w:val="000627A5"/>
    <w:rsid w:val="00062CA7"/>
    <w:rsid w:val="000634BD"/>
    <w:rsid w:val="0006388A"/>
    <w:rsid w:val="000638D0"/>
    <w:rsid w:val="00063E3D"/>
    <w:rsid w:val="000643FC"/>
    <w:rsid w:val="00064A42"/>
    <w:rsid w:val="00065500"/>
    <w:rsid w:val="0007456F"/>
    <w:rsid w:val="00075216"/>
    <w:rsid w:val="00075FE9"/>
    <w:rsid w:val="000765B1"/>
    <w:rsid w:val="000776A8"/>
    <w:rsid w:val="0008031D"/>
    <w:rsid w:val="00082B00"/>
    <w:rsid w:val="00082D69"/>
    <w:rsid w:val="00083A3E"/>
    <w:rsid w:val="00084806"/>
    <w:rsid w:val="00084D0D"/>
    <w:rsid w:val="000850AF"/>
    <w:rsid w:val="000861EC"/>
    <w:rsid w:val="000900B8"/>
    <w:rsid w:val="0009074C"/>
    <w:rsid w:val="00090818"/>
    <w:rsid w:val="000908F1"/>
    <w:rsid w:val="0009179F"/>
    <w:rsid w:val="000946F2"/>
    <w:rsid w:val="00096A1E"/>
    <w:rsid w:val="00096CD4"/>
    <w:rsid w:val="000A0623"/>
    <w:rsid w:val="000A1597"/>
    <w:rsid w:val="000A1A1D"/>
    <w:rsid w:val="000A265E"/>
    <w:rsid w:val="000A2A53"/>
    <w:rsid w:val="000A4994"/>
    <w:rsid w:val="000A56F8"/>
    <w:rsid w:val="000A6314"/>
    <w:rsid w:val="000A65D4"/>
    <w:rsid w:val="000A7005"/>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E7E51"/>
    <w:rsid w:val="000F0284"/>
    <w:rsid w:val="000F07EB"/>
    <w:rsid w:val="000F4917"/>
    <w:rsid w:val="000F4E45"/>
    <w:rsid w:val="000F5C74"/>
    <w:rsid w:val="000F5E25"/>
    <w:rsid w:val="000F7372"/>
    <w:rsid w:val="000F77FB"/>
    <w:rsid w:val="00100F81"/>
    <w:rsid w:val="0010157A"/>
    <w:rsid w:val="0010273D"/>
    <w:rsid w:val="00102C2A"/>
    <w:rsid w:val="00103C12"/>
    <w:rsid w:val="0010515C"/>
    <w:rsid w:val="001064AF"/>
    <w:rsid w:val="00106B98"/>
    <w:rsid w:val="00106C21"/>
    <w:rsid w:val="00107243"/>
    <w:rsid w:val="00107FD5"/>
    <w:rsid w:val="0011053B"/>
    <w:rsid w:val="00111311"/>
    <w:rsid w:val="00111741"/>
    <w:rsid w:val="001126DE"/>
    <w:rsid w:val="00113875"/>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78FA"/>
    <w:rsid w:val="00130542"/>
    <w:rsid w:val="0013158C"/>
    <w:rsid w:val="0013204A"/>
    <w:rsid w:val="00132F4C"/>
    <w:rsid w:val="001355E4"/>
    <w:rsid w:val="00135B0D"/>
    <w:rsid w:val="00135F65"/>
    <w:rsid w:val="00141630"/>
    <w:rsid w:val="00144B7B"/>
    <w:rsid w:val="0014567A"/>
    <w:rsid w:val="00145834"/>
    <w:rsid w:val="00145A16"/>
    <w:rsid w:val="0015168C"/>
    <w:rsid w:val="001517A1"/>
    <w:rsid w:val="00151DFE"/>
    <w:rsid w:val="00153886"/>
    <w:rsid w:val="001543D5"/>
    <w:rsid w:val="00155421"/>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507B"/>
    <w:rsid w:val="001857A5"/>
    <w:rsid w:val="00190DA4"/>
    <w:rsid w:val="00191380"/>
    <w:rsid w:val="00191F88"/>
    <w:rsid w:val="001920FF"/>
    <w:rsid w:val="0019236D"/>
    <w:rsid w:val="00193458"/>
    <w:rsid w:val="00195576"/>
    <w:rsid w:val="00195ECF"/>
    <w:rsid w:val="00196112"/>
    <w:rsid w:val="001A1996"/>
    <w:rsid w:val="001A19AE"/>
    <w:rsid w:val="001A2626"/>
    <w:rsid w:val="001A38C1"/>
    <w:rsid w:val="001A3D0F"/>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44F3"/>
    <w:rsid w:val="001C50E4"/>
    <w:rsid w:val="001C52AD"/>
    <w:rsid w:val="001C780D"/>
    <w:rsid w:val="001C7A1B"/>
    <w:rsid w:val="001D1366"/>
    <w:rsid w:val="001D2E06"/>
    <w:rsid w:val="001D58AB"/>
    <w:rsid w:val="001D5A9B"/>
    <w:rsid w:val="001D6416"/>
    <w:rsid w:val="001D68AE"/>
    <w:rsid w:val="001E1F54"/>
    <w:rsid w:val="001E2119"/>
    <w:rsid w:val="001E2549"/>
    <w:rsid w:val="001E3213"/>
    <w:rsid w:val="001E3924"/>
    <w:rsid w:val="001E39F6"/>
    <w:rsid w:val="001E5708"/>
    <w:rsid w:val="001F1205"/>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47F"/>
    <w:rsid w:val="002338E0"/>
    <w:rsid w:val="002372DB"/>
    <w:rsid w:val="0024031C"/>
    <w:rsid w:val="002418BA"/>
    <w:rsid w:val="00241BC2"/>
    <w:rsid w:val="002422DA"/>
    <w:rsid w:val="002430F9"/>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B22"/>
    <w:rsid w:val="00263DA0"/>
    <w:rsid w:val="00265221"/>
    <w:rsid w:val="00265BBD"/>
    <w:rsid w:val="002672A3"/>
    <w:rsid w:val="00270635"/>
    <w:rsid w:val="00270F64"/>
    <w:rsid w:val="00271A9F"/>
    <w:rsid w:val="00272652"/>
    <w:rsid w:val="00273DE7"/>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C0D"/>
    <w:rsid w:val="00292C35"/>
    <w:rsid w:val="00292E79"/>
    <w:rsid w:val="00295035"/>
    <w:rsid w:val="002954ED"/>
    <w:rsid w:val="00295870"/>
    <w:rsid w:val="00297183"/>
    <w:rsid w:val="002A03E0"/>
    <w:rsid w:val="002A1587"/>
    <w:rsid w:val="002A2C5A"/>
    <w:rsid w:val="002A49A6"/>
    <w:rsid w:val="002A5B11"/>
    <w:rsid w:val="002B234F"/>
    <w:rsid w:val="002B25AA"/>
    <w:rsid w:val="002B40BC"/>
    <w:rsid w:val="002B43F8"/>
    <w:rsid w:val="002B4C83"/>
    <w:rsid w:val="002B5397"/>
    <w:rsid w:val="002B612F"/>
    <w:rsid w:val="002B76E5"/>
    <w:rsid w:val="002C060D"/>
    <w:rsid w:val="002C08BA"/>
    <w:rsid w:val="002C19E5"/>
    <w:rsid w:val="002C25BA"/>
    <w:rsid w:val="002C43B8"/>
    <w:rsid w:val="002C4E8D"/>
    <w:rsid w:val="002C5A48"/>
    <w:rsid w:val="002C5BE9"/>
    <w:rsid w:val="002C61D1"/>
    <w:rsid w:val="002C65FF"/>
    <w:rsid w:val="002C7340"/>
    <w:rsid w:val="002C7BA5"/>
    <w:rsid w:val="002C7E83"/>
    <w:rsid w:val="002D0AFA"/>
    <w:rsid w:val="002D1D1B"/>
    <w:rsid w:val="002D3B1A"/>
    <w:rsid w:val="002D3C1F"/>
    <w:rsid w:val="002D3D57"/>
    <w:rsid w:val="002D4917"/>
    <w:rsid w:val="002D4C61"/>
    <w:rsid w:val="002D4E58"/>
    <w:rsid w:val="002D61D7"/>
    <w:rsid w:val="002D7F72"/>
    <w:rsid w:val="002E020D"/>
    <w:rsid w:val="002E03A4"/>
    <w:rsid w:val="002E0C9B"/>
    <w:rsid w:val="002E0F34"/>
    <w:rsid w:val="002E10DA"/>
    <w:rsid w:val="002E1E67"/>
    <w:rsid w:val="002E28E3"/>
    <w:rsid w:val="002E2F7E"/>
    <w:rsid w:val="002E462D"/>
    <w:rsid w:val="002E5AD8"/>
    <w:rsid w:val="002E7241"/>
    <w:rsid w:val="002E73CA"/>
    <w:rsid w:val="002F2404"/>
    <w:rsid w:val="002F3A39"/>
    <w:rsid w:val="002F3DCB"/>
    <w:rsid w:val="002F625B"/>
    <w:rsid w:val="002F7B94"/>
    <w:rsid w:val="00300319"/>
    <w:rsid w:val="003018FB"/>
    <w:rsid w:val="003022B5"/>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387"/>
    <w:rsid w:val="00324B10"/>
    <w:rsid w:val="003260F5"/>
    <w:rsid w:val="003262EE"/>
    <w:rsid w:val="00326633"/>
    <w:rsid w:val="0032776D"/>
    <w:rsid w:val="0032784D"/>
    <w:rsid w:val="003302C5"/>
    <w:rsid w:val="0033145C"/>
    <w:rsid w:val="00331832"/>
    <w:rsid w:val="0033280D"/>
    <w:rsid w:val="0033331A"/>
    <w:rsid w:val="00334A20"/>
    <w:rsid w:val="003366CA"/>
    <w:rsid w:val="00336CCB"/>
    <w:rsid w:val="00337A6D"/>
    <w:rsid w:val="00337F47"/>
    <w:rsid w:val="0034197D"/>
    <w:rsid w:val="00341C70"/>
    <w:rsid w:val="00342701"/>
    <w:rsid w:val="00342964"/>
    <w:rsid w:val="00342C00"/>
    <w:rsid w:val="003455A2"/>
    <w:rsid w:val="00346FC5"/>
    <w:rsid w:val="0034706D"/>
    <w:rsid w:val="003476DD"/>
    <w:rsid w:val="003502C3"/>
    <w:rsid w:val="0035141B"/>
    <w:rsid w:val="003525F1"/>
    <w:rsid w:val="0035342F"/>
    <w:rsid w:val="003548F8"/>
    <w:rsid w:val="00354E81"/>
    <w:rsid w:val="0035553D"/>
    <w:rsid w:val="0035578E"/>
    <w:rsid w:val="00357D2A"/>
    <w:rsid w:val="00360044"/>
    <w:rsid w:val="003613C3"/>
    <w:rsid w:val="00363CBD"/>
    <w:rsid w:val="003644CF"/>
    <w:rsid w:val="00364A8F"/>
    <w:rsid w:val="00364BD8"/>
    <w:rsid w:val="00364BF7"/>
    <w:rsid w:val="00365A9D"/>
    <w:rsid w:val="003702F7"/>
    <w:rsid w:val="003707A3"/>
    <w:rsid w:val="00371E75"/>
    <w:rsid w:val="0037228A"/>
    <w:rsid w:val="003725DD"/>
    <w:rsid w:val="003726B8"/>
    <w:rsid w:val="00372D17"/>
    <w:rsid w:val="00372EC6"/>
    <w:rsid w:val="003746E1"/>
    <w:rsid w:val="00374DC5"/>
    <w:rsid w:val="00375514"/>
    <w:rsid w:val="00376B23"/>
    <w:rsid w:val="00377613"/>
    <w:rsid w:val="003778B2"/>
    <w:rsid w:val="00377ED1"/>
    <w:rsid w:val="00377EF6"/>
    <w:rsid w:val="00380ABF"/>
    <w:rsid w:val="00380B3A"/>
    <w:rsid w:val="00382D2F"/>
    <w:rsid w:val="00386ADD"/>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633C"/>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D74C9"/>
    <w:rsid w:val="003E0D4B"/>
    <w:rsid w:val="003E0E1D"/>
    <w:rsid w:val="003E126E"/>
    <w:rsid w:val="003E32BF"/>
    <w:rsid w:val="003E5C76"/>
    <w:rsid w:val="003E717D"/>
    <w:rsid w:val="003E73D2"/>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334B"/>
    <w:rsid w:val="00433388"/>
    <w:rsid w:val="00434B18"/>
    <w:rsid w:val="00440070"/>
    <w:rsid w:val="00440CEA"/>
    <w:rsid w:val="004419C3"/>
    <w:rsid w:val="00441FDF"/>
    <w:rsid w:val="0044383D"/>
    <w:rsid w:val="00444A8E"/>
    <w:rsid w:val="0044649B"/>
    <w:rsid w:val="00446590"/>
    <w:rsid w:val="004474AA"/>
    <w:rsid w:val="004503B4"/>
    <w:rsid w:val="004512FD"/>
    <w:rsid w:val="00451A79"/>
    <w:rsid w:val="00452434"/>
    <w:rsid w:val="004524BA"/>
    <w:rsid w:val="00452B2A"/>
    <w:rsid w:val="004534F0"/>
    <w:rsid w:val="004546D9"/>
    <w:rsid w:val="00454A8F"/>
    <w:rsid w:val="004551E0"/>
    <w:rsid w:val="00455476"/>
    <w:rsid w:val="004556EB"/>
    <w:rsid w:val="00460A92"/>
    <w:rsid w:val="004611B1"/>
    <w:rsid w:val="004612DA"/>
    <w:rsid w:val="004628AD"/>
    <w:rsid w:val="00462947"/>
    <w:rsid w:val="00462FA5"/>
    <w:rsid w:val="00463055"/>
    <w:rsid w:val="00463F16"/>
    <w:rsid w:val="00466B13"/>
    <w:rsid w:val="00467822"/>
    <w:rsid w:val="00467AD2"/>
    <w:rsid w:val="00467B51"/>
    <w:rsid w:val="004705D0"/>
    <w:rsid w:val="00470FD2"/>
    <w:rsid w:val="00471AF7"/>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908F4"/>
    <w:rsid w:val="004921C3"/>
    <w:rsid w:val="00493EBF"/>
    <w:rsid w:val="004947D0"/>
    <w:rsid w:val="00494F15"/>
    <w:rsid w:val="004957C5"/>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C19F1"/>
    <w:rsid w:val="004C247F"/>
    <w:rsid w:val="004C3101"/>
    <w:rsid w:val="004C3F2A"/>
    <w:rsid w:val="004C5CA3"/>
    <w:rsid w:val="004C6996"/>
    <w:rsid w:val="004C6BC0"/>
    <w:rsid w:val="004C7EDC"/>
    <w:rsid w:val="004D2401"/>
    <w:rsid w:val="004D26F4"/>
    <w:rsid w:val="004D28BF"/>
    <w:rsid w:val="004D2BDA"/>
    <w:rsid w:val="004D33D8"/>
    <w:rsid w:val="004D496B"/>
    <w:rsid w:val="004D4B34"/>
    <w:rsid w:val="004D5C90"/>
    <w:rsid w:val="004D6CDB"/>
    <w:rsid w:val="004D6D88"/>
    <w:rsid w:val="004E0AEB"/>
    <w:rsid w:val="004E13F1"/>
    <w:rsid w:val="004E29DA"/>
    <w:rsid w:val="004E2AB2"/>
    <w:rsid w:val="004E2B4B"/>
    <w:rsid w:val="004E2B5F"/>
    <w:rsid w:val="004E32CE"/>
    <w:rsid w:val="004E42B9"/>
    <w:rsid w:val="004E5BB7"/>
    <w:rsid w:val="004E65FD"/>
    <w:rsid w:val="004E781C"/>
    <w:rsid w:val="004E7A2D"/>
    <w:rsid w:val="004E7AF4"/>
    <w:rsid w:val="004E7D56"/>
    <w:rsid w:val="004F0E6B"/>
    <w:rsid w:val="004F1000"/>
    <w:rsid w:val="004F1DA8"/>
    <w:rsid w:val="004F1F2C"/>
    <w:rsid w:val="004F210B"/>
    <w:rsid w:val="004F252B"/>
    <w:rsid w:val="004F2D45"/>
    <w:rsid w:val="004F3F3E"/>
    <w:rsid w:val="004F4C32"/>
    <w:rsid w:val="004F4EE5"/>
    <w:rsid w:val="004F5569"/>
    <w:rsid w:val="004F7D55"/>
    <w:rsid w:val="004F7FFC"/>
    <w:rsid w:val="0050032D"/>
    <w:rsid w:val="0050187B"/>
    <w:rsid w:val="005019F8"/>
    <w:rsid w:val="0050369B"/>
    <w:rsid w:val="00504476"/>
    <w:rsid w:val="00504D9D"/>
    <w:rsid w:val="00506BAB"/>
    <w:rsid w:val="00511733"/>
    <w:rsid w:val="00511872"/>
    <w:rsid w:val="005125F6"/>
    <w:rsid w:val="005128FF"/>
    <w:rsid w:val="00512E19"/>
    <w:rsid w:val="005149D2"/>
    <w:rsid w:val="00514BED"/>
    <w:rsid w:val="00515B1B"/>
    <w:rsid w:val="00515DFA"/>
    <w:rsid w:val="00520427"/>
    <w:rsid w:val="00522214"/>
    <w:rsid w:val="00522F5D"/>
    <w:rsid w:val="00523331"/>
    <w:rsid w:val="005233D7"/>
    <w:rsid w:val="005234D7"/>
    <w:rsid w:val="00523D78"/>
    <w:rsid w:val="005242DE"/>
    <w:rsid w:val="0052523C"/>
    <w:rsid w:val="00525329"/>
    <w:rsid w:val="005254A2"/>
    <w:rsid w:val="005256FE"/>
    <w:rsid w:val="0052571A"/>
    <w:rsid w:val="00526D82"/>
    <w:rsid w:val="00527419"/>
    <w:rsid w:val="005304CD"/>
    <w:rsid w:val="005306EC"/>
    <w:rsid w:val="00530C21"/>
    <w:rsid w:val="00531983"/>
    <w:rsid w:val="005321E1"/>
    <w:rsid w:val="005325A7"/>
    <w:rsid w:val="00532886"/>
    <w:rsid w:val="00533887"/>
    <w:rsid w:val="00535E6B"/>
    <w:rsid w:val="005362B1"/>
    <w:rsid w:val="00536304"/>
    <w:rsid w:val="005366D3"/>
    <w:rsid w:val="005372AA"/>
    <w:rsid w:val="005376FF"/>
    <w:rsid w:val="00540EF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3B7B"/>
    <w:rsid w:val="00584141"/>
    <w:rsid w:val="0058465F"/>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3B3"/>
    <w:rsid w:val="00597A4C"/>
    <w:rsid w:val="00597BB4"/>
    <w:rsid w:val="005A0C68"/>
    <w:rsid w:val="005A0E1A"/>
    <w:rsid w:val="005A1C03"/>
    <w:rsid w:val="005A1C45"/>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2159"/>
    <w:rsid w:val="005C32FA"/>
    <w:rsid w:val="005C341D"/>
    <w:rsid w:val="005C4100"/>
    <w:rsid w:val="005C5106"/>
    <w:rsid w:val="005C5CCD"/>
    <w:rsid w:val="005C683B"/>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511"/>
    <w:rsid w:val="00600700"/>
    <w:rsid w:val="00600939"/>
    <w:rsid w:val="00600C49"/>
    <w:rsid w:val="00601383"/>
    <w:rsid w:val="0060190D"/>
    <w:rsid w:val="00603118"/>
    <w:rsid w:val="0060459A"/>
    <w:rsid w:val="00604690"/>
    <w:rsid w:val="00604FBD"/>
    <w:rsid w:val="006072F9"/>
    <w:rsid w:val="006076BC"/>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E34"/>
    <w:rsid w:val="006317F2"/>
    <w:rsid w:val="00631C44"/>
    <w:rsid w:val="0063432B"/>
    <w:rsid w:val="006345F5"/>
    <w:rsid w:val="00634C17"/>
    <w:rsid w:val="00634CD0"/>
    <w:rsid w:val="00634E1A"/>
    <w:rsid w:val="00635360"/>
    <w:rsid w:val="006362B0"/>
    <w:rsid w:val="00637749"/>
    <w:rsid w:val="00637F5B"/>
    <w:rsid w:val="00640FEF"/>
    <w:rsid w:val="0064186E"/>
    <w:rsid w:val="006422EA"/>
    <w:rsid w:val="006423E1"/>
    <w:rsid w:val="00642B47"/>
    <w:rsid w:val="00642C86"/>
    <w:rsid w:val="00642F00"/>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095C"/>
    <w:rsid w:val="00671018"/>
    <w:rsid w:val="00671FDB"/>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B728F"/>
    <w:rsid w:val="006C0DC6"/>
    <w:rsid w:val="006C2138"/>
    <w:rsid w:val="006C25D0"/>
    <w:rsid w:val="006C358F"/>
    <w:rsid w:val="006C4255"/>
    <w:rsid w:val="006C66F9"/>
    <w:rsid w:val="006D0497"/>
    <w:rsid w:val="006D07FB"/>
    <w:rsid w:val="006D089A"/>
    <w:rsid w:val="006D0E78"/>
    <w:rsid w:val="006D38DB"/>
    <w:rsid w:val="006D3BB7"/>
    <w:rsid w:val="006D5210"/>
    <w:rsid w:val="006D74CD"/>
    <w:rsid w:val="006D7F92"/>
    <w:rsid w:val="006E17BB"/>
    <w:rsid w:val="006E2112"/>
    <w:rsid w:val="006E22A0"/>
    <w:rsid w:val="006E411C"/>
    <w:rsid w:val="006E48F7"/>
    <w:rsid w:val="006E61D5"/>
    <w:rsid w:val="006E6463"/>
    <w:rsid w:val="006E6DA8"/>
    <w:rsid w:val="006E7D02"/>
    <w:rsid w:val="006F34D4"/>
    <w:rsid w:val="006F42AE"/>
    <w:rsid w:val="006F4EDE"/>
    <w:rsid w:val="006F5EDF"/>
    <w:rsid w:val="006F6443"/>
    <w:rsid w:val="006F6D53"/>
    <w:rsid w:val="0070044C"/>
    <w:rsid w:val="00701AFB"/>
    <w:rsid w:val="00701B6C"/>
    <w:rsid w:val="00701C68"/>
    <w:rsid w:val="00701DC9"/>
    <w:rsid w:val="00702286"/>
    <w:rsid w:val="00705205"/>
    <w:rsid w:val="007066AD"/>
    <w:rsid w:val="007074B8"/>
    <w:rsid w:val="00710712"/>
    <w:rsid w:val="00710CE5"/>
    <w:rsid w:val="0071143F"/>
    <w:rsid w:val="00712C13"/>
    <w:rsid w:val="00713C24"/>
    <w:rsid w:val="00713E7A"/>
    <w:rsid w:val="007155D1"/>
    <w:rsid w:val="0071685C"/>
    <w:rsid w:val="00716B1D"/>
    <w:rsid w:val="00717DE0"/>
    <w:rsid w:val="007223BE"/>
    <w:rsid w:val="0072434F"/>
    <w:rsid w:val="0072466E"/>
    <w:rsid w:val="007249C4"/>
    <w:rsid w:val="007314DB"/>
    <w:rsid w:val="00731B30"/>
    <w:rsid w:val="00731F97"/>
    <w:rsid w:val="00732602"/>
    <w:rsid w:val="00732E7C"/>
    <w:rsid w:val="0073354A"/>
    <w:rsid w:val="00733E0E"/>
    <w:rsid w:val="00733E9A"/>
    <w:rsid w:val="00734589"/>
    <w:rsid w:val="00734C8E"/>
    <w:rsid w:val="0073547C"/>
    <w:rsid w:val="007358EB"/>
    <w:rsid w:val="0073655A"/>
    <w:rsid w:val="00736A9E"/>
    <w:rsid w:val="007373AA"/>
    <w:rsid w:val="00742578"/>
    <w:rsid w:val="00742AA9"/>
    <w:rsid w:val="00742D4E"/>
    <w:rsid w:val="0074420D"/>
    <w:rsid w:val="00744C45"/>
    <w:rsid w:val="00744ED8"/>
    <w:rsid w:val="00746899"/>
    <w:rsid w:val="007469EF"/>
    <w:rsid w:val="00746A7E"/>
    <w:rsid w:val="00747BD6"/>
    <w:rsid w:val="00747C99"/>
    <w:rsid w:val="00750CCC"/>
    <w:rsid w:val="0075166C"/>
    <w:rsid w:val="00752593"/>
    <w:rsid w:val="00752901"/>
    <w:rsid w:val="00754172"/>
    <w:rsid w:val="00754193"/>
    <w:rsid w:val="007542DE"/>
    <w:rsid w:val="0075475D"/>
    <w:rsid w:val="007557B5"/>
    <w:rsid w:val="00755A36"/>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646"/>
    <w:rsid w:val="0077782B"/>
    <w:rsid w:val="007778C8"/>
    <w:rsid w:val="00777DFC"/>
    <w:rsid w:val="007807F6"/>
    <w:rsid w:val="007813EF"/>
    <w:rsid w:val="00781400"/>
    <w:rsid w:val="00781835"/>
    <w:rsid w:val="007818BC"/>
    <w:rsid w:val="00781A28"/>
    <w:rsid w:val="00781CA4"/>
    <w:rsid w:val="00782334"/>
    <w:rsid w:val="00782883"/>
    <w:rsid w:val="00782965"/>
    <w:rsid w:val="007837E5"/>
    <w:rsid w:val="007854CF"/>
    <w:rsid w:val="0078632B"/>
    <w:rsid w:val="007873EE"/>
    <w:rsid w:val="00787C90"/>
    <w:rsid w:val="00790170"/>
    <w:rsid w:val="00792660"/>
    <w:rsid w:val="00793E49"/>
    <w:rsid w:val="007942D2"/>
    <w:rsid w:val="00794EE6"/>
    <w:rsid w:val="00795504"/>
    <w:rsid w:val="00795F72"/>
    <w:rsid w:val="00796343"/>
    <w:rsid w:val="00796F39"/>
    <w:rsid w:val="007A3897"/>
    <w:rsid w:val="007A3E95"/>
    <w:rsid w:val="007A40F9"/>
    <w:rsid w:val="007A5E18"/>
    <w:rsid w:val="007A5EFD"/>
    <w:rsid w:val="007A7080"/>
    <w:rsid w:val="007B0A8E"/>
    <w:rsid w:val="007B0F35"/>
    <w:rsid w:val="007B19A6"/>
    <w:rsid w:val="007B2477"/>
    <w:rsid w:val="007B4AF7"/>
    <w:rsid w:val="007B59AD"/>
    <w:rsid w:val="007B5B04"/>
    <w:rsid w:val="007B5D0F"/>
    <w:rsid w:val="007B71E6"/>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A41"/>
    <w:rsid w:val="007C70AF"/>
    <w:rsid w:val="007C7D1C"/>
    <w:rsid w:val="007D0124"/>
    <w:rsid w:val="007D0B27"/>
    <w:rsid w:val="007D10F6"/>
    <w:rsid w:val="007D13D1"/>
    <w:rsid w:val="007D336B"/>
    <w:rsid w:val="007D3433"/>
    <w:rsid w:val="007D387E"/>
    <w:rsid w:val="007D3ACF"/>
    <w:rsid w:val="007D3B3D"/>
    <w:rsid w:val="007D4BA7"/>
    <w:rsid w:val="007D540A"/>
    <w:rsid w:val="007D5568"/>
    <w:rsid w:val="007D698B"/>
    <w:rsid w:val="007D6BF0"/>
    <w:rsid w:val="007D72F9"/>
    <w:rsid w:val="007D77F4"/>
    <w:rsid w:val="007D7D7A"/>
    <w:rsid w:val="007E0097"/>
    <w:rsid w:val="007E4084"/>
    <w:rsid w:val="007E4118"/>
    <w:rsid w:val="007E4614"/>
    <w:rsid w:val="007E4729"/>
    <w:rsid w:val="007E60E1"/>
    <w:rsid w:val="007E64A7"/>
    <w:rsid w:val="007E6D89"/>
    <w:rsid w:val="007F01AB"/>
    <w:rsid w:val="007F08CE"/>
    <w:rsid w:val="007F0D66"/>
    <w:rsid w:val="007F14B9"/>
    <w:rsid w:val="007F1501"/>
    <w:rsid w:val="007F1632"/>
    <w:rsid w:val="007F2762"/>
    <w:rsid w:val="007F4320"/>
    <w:rsid w:val="007F45F7"/>
    <w:rsid w:val="007F4732"/>
    <w:rsid w:val="007F57AF"/>
    <w:rsid w:val="007F5971"/>
    <w:rsid w:val="007F6195"/>
    <w:rsid w:val="007F6D9C"/>
    <w:rsid w:val="007F6EF9"/>
    <w:rsid w:val="007F7B61"/>
    <w:rsid w:val="00800ED4"/>
    <w:rsid w:val="00801DB3"/>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6769"/>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2B6"/>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3B7"/>
    <w:rsid w:val="00862A80"/>
    <w:rsid w:val="00862B98"/>
    <w:rsid w:val="0086357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974C7"/>
    <w:rsid w:val="008A2423"/>
    <w:rsid w:val="008A26C1"/>
    <w:rsid w:val="008A321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5EC7"/>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82C"/>
    <w:rsid w:val="008E4F96"/>
    <w:rsid w:val="008E563F"/>
    <w:rsid w:val="008E570E"/>
    <w:rsid w:val="008E693E"/>
    <w:rsid w:val="008E72D6"/>
    <w:rsid w:val="008F119C"/>
    <w:rsid w:val="008F1824"/>
    <w:rsid w:val="008F34BD"/>
    <w:rsid w:val="008F3D1E"/>
    <w:rsid w:val="008F3ECF"/>
    <w:rsid w:val="008F41C0"/>
    <w:rsid w:val="008F45B5"/>
    <w:rsid w:val="008F627F"/>
    <w:rsid w:val="008F6BD8"/>
    <w:rsid w:val="009003D9"/>
    <w:rsid w:val="0090050C"/>
    <w:rsid w:val="009041C7"/>
    <w:rsid w:val="00904A78"/>
    <w:rsid w:val="0090550B"/>
    <w:rsid w:val="009056DC"/>
    <w:rsid w:val="00906D6B"/>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46FD"/>
    <w:rsid w:val="00925779"/>
    <w:rsid w:val="00926A98"/>
    <w:rsid w:val="009316DE"/>
    <w:rsid w:val="00931FF2"/>
    <w:rsid w:val="00934C25"/>
    <w:rsid w:val="009355F0"/>
    <w:rsid w:val="0093717C"/>
    <w:rsid w:val="009400CD"/>
    <w:rsid w:val="009404B1"/>
    <w:rsid w:val="009407F6"/>
    <w:rsid w:val="00941355"/>
    <w:rsid w:val="00941422"/>
    <w:rsid w:val="009428DD"/>
    <w:rsid w:val="00945491"/>
    <w:rsid w:val="00945CD4"/>
    <w:rsid w:val="0094613D"/>
    <w:rsid w:val="00946D7B"/>
    <w:rsid w:val="00947A28"/>
    <w:rsid w:val="00947C78"/>
    <w:rsid w:val="009504CB"/>
    <w:rsid w:val="00953AD6"/>
    <w:rsid w:val="00954949"/>
    <w:rsid w:val="00956A92"/>
    <w:rsid w:val="00957D83"/>
    <w:rsid w:val="00957FCE"/>
    <w:rsid w:val="009605A4"/>
    <w:rsid w:val="009640AF"/>
    <w:rsid w:val="00964407"/>
    <w:rsid w:val="00964AAE"/>
    <w:rsid w:val="00964D60"/>
    <w:rsid w:val="0096573E"/>
    <w:rsid w:val="0096633B"/>
    <w:rsid w:val="009679D2"/>
    <w:rsid w:val="00970C57"/>
    <w:rsid w:val="00971268"/>
    <w:rsid w:val="009719FF"/>
    <w:rsid w:val="00973514"/>
    <w:rsid w:val="00974098"/>
    <w:rsid w:val="00977713"/>
    <w:rsid w:val="00980852"/>
    <w:rsid w:val="00981479"/>
    <w:rsid w:val="009820F5"/>
    <w:rsid w:val="00982762"/>
    <w:rsid w:val="00982D53"/>
    <w:rsid w:val="009830B7"/>
    <w:rsid w:val="00986067"/>
    <w:rsid w:val="009874F9"/>
    <w:rsid w:val="00994E52"/>
    <w:rsid w:val="00995464"/>
    <w:rsid w:val="00996278"/>
    <w:rsid w:val="00996ED0"/>
    <w:rsid w:val="00997071"/>
    <w:rsid w:val="00997193"/>
    <w:rsid w:val="009A1857"/>
    <w:rsid w:val="009A18C7"/>
    <w:rsid w:val="009A2CCA"/>
    <w:rsid w:val="009A2E47"/>
    <w:rsid w:val="009A35A9"/>
    <w:rsid w:val="009A4FF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376A"/>
    <w:rsid w:val="009D3BB7"/>
    <w:rsid w:val="009D3C2A"/>
    <w:rsid w:val="009D571D"/>
    <w:rsid w:val="009D74FD"/>
    <w:rsid w:val="009E125A"/>
    <w:rsid w:val="009E166E"/>
    <w:rsid w:val="009E1E44"/>
    <w:rsid w:val="009E297D"/>
    <w:rsid w:val="009E3470"/>
    <w:rsid w:val="009E4105"/>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37D6"/>
    <w:rsid w:val="00A04B10"/>
    <w:rsid w:val="00A05BA1"/>
    <w:rsid w:val="00A064DF"/>
    <w:rsid w:val="00A06FA2"/>
    <w:rsid w:val="00A10AB7"/>
    <w:rsid w:val="00A11580"/>
    <w:rsid w:val="00A117CD"/>
    <w:rsid w:val="00A12448"/>
    <w:rsid w:val="00A13814"/>
    <w:rsid w:val="00A158B0"/>
    <w:rsid w:val="00A16264"/>
    <w:rsid w:val="00A16413"/>
    <w:rsid w:val="00A1655F"/>
    <w:rsid w:val="00A175C2"/>
    <w:rsid w:val="00A228F7"/>
    <w:rsid w:val="00A22CFE"/>
    <w:rsid w:val="00A23351"/>
    <w:rsid w:val="00A23C43"/>
    <w:rsid w:val="00A25648"/>
    <w:rsid w:val="00A25985"/>
    <w:rsid w:val="00A265E1"/>
    <w:rsid w:val="00A269A2"/>
    <w:rsid w:val="00A26A2B"/>
    <w:rsid w:val="00A31389"/>
    <w:rsid w:val="00A32FFD"/>
    <w:rsid w:val="00A330BD"/>
    <w:rsid w:val="00A34CE6"/>
    <w:rsid w:val="00A35033"/>
    <w:rsid w:val="00A35F96"/>
    <w:rsid w:val="00A36CAC"/>
    <w:rsid w:val="00A40624"/>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23A"/>
    <w:rsid w:val="00A6561C"/>
    <w:rsid w:val="00A67515"/>
    <w:rsid w:val="00A703EB"/>
    <w:rsid w:val="00A70D9E"/>
    <w:rsid w:val="00A7112D"/>
    <w:rsid w:val="00A719C1"/>
    <w:rsid w:val="00A72B5B"/>
    <w:rsid w:val="00A73C98"/>
    <w:rsid w:val="00A75DDE"/>
    <w:rsid w:val="00A7775D"/>
    <w:rsid w:val="00A77949"/>
    <w:rsid w:val="00A801B4"/>
    <w:rsid w:val="00A810E2"/>
    <w:rsid w:val="00A81D82"/>
    <w:rsid w:val="00A82278"/>
    <w:rsid w:val="00A84B4B"/>
    <w:rsid w:val="00A85099"/>
    <w:rsid w:val="00A85683"/>
    <w:rsid w:val="00A857F8"/>
    <w:rsid w:val="00A85C88"/>
    <w:rsid w:val="00A8625E"/>
    <w:rsid w:val="00A91120"/>
    <w:rsid w:val="00A91AFD"/>
    <w:rsid w:val="00A9262D"/>
    <w:rsid w:val="00A92F04"/>
    <w:rsid w:val="00A92F59"/>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1273"/>
    <w:rsid w:val="00AB1337"/>
    <w:rsid w:val="00AB1587"/>
    <w:rsid w:val="00AB278E"/>
    <w:rsid w:val="00AB279A"/>
    <w:rsid w:val="00AB3927"/>
    <w:rsid w:val="00AB39B9"/>
    <w:rsid w:val="00AB4055"/>
    <w:rsid w:val="00AB4587"/>
    <w:rsid w:val="00AB7ABC"/>
    <w:rsid w:val="00AC03B2"/>
    <w:rsid w:val="00AC0734"/>
    <w:rsid w:val="00AC08ED"/>
    <w:rsid w:val="00AC31D4"/>
    <w:rsid w:val="00AC3880"/>
    <w:rsid w:val="00AC3E07"/>
    <w:rsid w:val="00AC4D92"/>
    <w:rsid w:val="00AC5194"/>
    <w:rsid w:val="00AC5CC4"/>
    <w:rsid w:val="00AC5F78"/>
    <w:rsid w:val="00AC77B1"/>
    <w:rsid w:val="00AD0848"/>
    <w:rsid w:val="00AD1828"/>
    <w:rsid w:val="00AD2B3A"/>
    <w:rsid w:val="00AD32F3"/>
    <w:rsid w:val="00AD3C56"/>
    <w:rsid w:val="00AD63A5"/>
    <w:rsid w:val="00AD66C6"/>
    <w:rsid w:val="00AD6D1E"/>
    <w:rsid w:val="00AE08E3"/>
    <w:rsid w:val="00AE08F1"/>
    <w:rsid w:val="00AE0C15"/>
    <w:rsid w:val="00AE0C9D"/>
    <w:rsid w:val="00AE1A76"/>
    <w:rsid w:val="00AE1CD1"/>
    <w:rsid w:val="00AE2318"/>
    <w:rsid w:val="00AE3D59"/>
    <w:rsid w:val="00AE4029"/>
    <w:rsid w:val="00AE430A"/>
    <w:rsid w:val="00AE48DC"/>
    <w:rsid w:val="00AE4DF0"/>
    <w:rsid w:val="00AE5272"/>
    <w:rsid w:val="00AE5BFB"/>
    <w:rsid w:val="00AE60EF"/>
    <w:rsid w:val="00AE71EE"/>
    <w:rsid w:val="00AE7EEE"/>
    <w:rsid w:val="00AF16F8"/>
    <w:rsid w:val="00AF1CFB"/>
    <w:rsid w:val="00AF1EBF"/>
    <w:rsid w:val="00AF29AA"/>
    <w:rsid w:val="00AF3095"/>
    <w:rsid w:val="00AF489B"/>
    <w:rsid w:val="00AF4A41"/>
    <w:rsid w:val="00AF6C35"/>
    <w:rsid w:val="00AF6FEF"/>
    <w:rsid w:val="00AF7AFB"/>
    <w:rsid w:val="00AF7E5C"/>
    <w:rsid w:val="00B008B4"/>
    <w:rsid w:val="00B00A68"/>
    <w:rsid w:val="00B00D06"/>
    <w:rsid w:val="00B0124C"/>
    <w:rsid w:val="00B018E3"/>
    <w:rsid w:val="00B02751"/>
    <w:rsid w:val="00B02938"/>
    <w:rsid w:val="00B02F1A"/>
    <w:rsid w:val="00B0397D"/>
    <w:rsid w:val="00B04024"/>
    <w:rsid w:val="00B044C8"/>
    <w:rsid w:val="00B04757"/>
    <w:rsid w:val="00B05AE5"/>
    <w:rsid w:val="00B05AFE"/>
    <w:rsid w:val="00B065E4"/>
    <w:rsid w:val="00B07634"/>
    <w:rsid w:val="00B07C25"/>
    <w:rsid w:val="00B07D20"/>
    <w:rsid w:val="00B10D90"/>
    <w:rsid w:val="00B11523"/>
    <w:rsid w:val="00B11C76"/>
    <w:rsid w:val="00B12028"/>
    <w:rsid w:val="00B12AAC"/>
    <w:rsid w:val="00B135E5"/>
    <w:rsid w:val="00B139B1"/>
    <w:rsid w:val="00B13A9D"/>
    <w:rsid w:val="00B13F9F"/>
    <w:rsid w:val="00B144B0"/>
    <w:rsid w:val="00B14FCC"/>
    <w:rsid w:val="00B15509"/>
    <w:rsid w:val="00B17115"/>
    <w:rsid w:val="00B203F1"/>
    <w:rsid w:val="00B208BE"/>
    <w:rsid w:val="00B21AAB"/>
    <w:rsid w:val="00B22370"/>
    <w:rsid w:val="00B22572"/>
    <w:rsid w:val="00B2397F"/>
    <w:rsid w:val="00B243CC"/>
    <w:rsid w:val="00B25187"/>
    <w:rsid w:val="00B2663E"/>
    <w:rsid w:val="00B26771"/>
    <w:rsid w:val="00B26BD9"/>
    <w:rsid w:val="00B27E01"/>
    <w:rsid w:val="00B30D7F"/>
    <w:rsid w:val="00B317D1"/>
    <w:rsid w:val="00B331BE"/>
    <w:rsid w:val="00B33437"/>
    <w:rsid w:val="00B338FD"/>
    <w:rsid w:val="00B3577D"/>
    <w:rsid w:val="00B35995"/>
    <w:rsid w:val="00B360E6"/>
    <w:rsid w:val="00B36771"/>
    <w:rsid w:val="00B406FD"/>
    <w:rsid w:val="00B408E1"/>
    <w:rsid w:val="00B42932"/>
    <w:rsid w:val="00B42966"/>
    <w:rsid w:val="00B43A69"/>
    <w:rsid w:val="00B4445B"/>
    <w:rsid w:val="00B44E06"/>
    <w:rsid w:val="00B44E78"/>
    <w:rsid w:val="00B4746B"/>
    <w:rsid w:val="00B47E38"/>
    <w:rsid w:val="00B47F5B"/>
    <w:rsid w:val="00B51350"/>
    <w:rsid w:val="00B51E30"/>
    <w:rsid w:val="00B52306"/>
    <w:rsid w:val="00B528C9"/>
    <w:rsid w:val="00B52DC4"/>
    <w:rsid w:val="00B532E5"/>
    <w:rsid w:val="00B5383E"/>
    <w:rsid w:val="00B53973"/>
    <w:rsid w:val="00B55CBB"/>
    <w:rsid w:val="00B560F6"/>
    <w:rsid w:val="00B61805"/>
    <w:rsid w:val="00B63827"/>
    <w:rsid w:val="00B63D81"/>
    <w:rsid w:val="00B64071"/>
    <w:rsid w:val="00B64788"/>
    <w:rsid w:val="00B64952"/>
    <w:rsid w:val="00B64FCF"/>
    <w:rsid w:val="00B65DDD"/>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07F0"/>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73B6"/>
    <w:rsid w:val="00BD0755"/>
    <w:rsid w:val="00BD0B2E"/>
    <w:rsid w:val="00BD0B57"/>
    <w:rsid w:val="00BD1174"/>
    <w:rsid w:val="00BD221A"/>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C57"/>
    <w:rsid w:val="00BE5E25"/>
    <w:rsid w:val="00BE6F73"/>
    <w:rsid w:val="00BF0395"/>
    <w:rsid w:val="00BF11DB"/>
    <w:rsid w:val="00BF150E"/>
    <w:rsid w:val="00BF195F"/>
    <w:rsid w:val="00BF420F"/>
    <w:rsid w:val="00BF4474"/>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7B9"/>
    <w:rsid w:val="00C06B05"/>
    <w:rsid w:val="00C07BCB"/>
    <w:rsid w:val="00C10A7D"/>
    <w:rsid w:val="00C10B0C"/>
    <w:rsid w:val="00C11555"/>
    <w:rsid w:val="00C12047"/>
    <w:rsid w:val="00C138A4"/>
    <w:rsid w:val="00C13B09"/>
    <w:rsid w:val="00C1561D"/>
    <w:rsid w:val="00C17F83"/>
    <w:rsid w:val="00C21910"/>
    <w:rsid w:val="00C22A06"/>
    <w:rsid w:val="00C22DD9"/>
    <w:rsid w:val="00C24320"/>
    <w:rsid w:val="00C24862"/>
    <w:rsid w:val="00C25934"/>
    <w:rsid w:val="00C27399"/>
    <w:rsid w:val="00C30888"/>
    <w:rsid w:val="00C323AD"/>
    <w:rsid w:val="00C32846"/>
    <w:rsid w:val="00C337F2"/>
    <w:rsid w:val="00C33B62"/>
    <w:rsid w:val="00C34209"/>
    <w:rsid w:val="00C37D6D"/>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7AC7"/>
    <w:rsid w:val="00C8057B"/>
    <w:rsid w:val="00C81BF2"/>
    <w:rsid w:val="00C82ECC"/>
    <w:rsid w:val="00C836C3"/>
    <w:rsid w:val="00C84267"/>
    <w:rsid w:val="00C84B94"/>
    <w:rsid w:val="00C84C5B"/>
    <w:rsid w:val="00C87CE2"/>
    <w:rsid w:val="00C90043"/>
    <w:rsid w:val="00C90691"/>
    <w:rsid w:val="00C911AA"/>
    <w:rsid w:val="00C91F18"/>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AEC"/>
    <w:rsid w:val="00CB4EA2"/>
    <w:rsid w:val="00CB5139"/>
    <w:rsid w:val="00CB708D"/>
    <w:rsid w:val="00CB7121"/>
    <w:rsid w:val="00CB7EF9"/>
    <w:rsid w:val="00CC0B3A"/>
    <w:rsid w:val="00CC1433"/>
    <w:rsid w:val="00CC28C3"/>
    <w:rsid w:val="00CC2EC1"/>
    <w:rsid w:val="00CC36B4"/>
    <w:rsid w:val="00CC436D"/>
    <w:rsid w:val="00CC546B"/>
    <w:rsid w:val="00CC6C6D"/>
    <w:rsid w:val="00CD2169"/>
    <w:rsid w:val="00CD244C"/>
    <w:rsid w:val="00CD3B53"/>
    <w:rsid w:val="00CD3C3E"/>
    <w:rsid w:val="00CD5A48"/>
    <w:rsid w:val="00CD6696"/>
    <w:rsid w:val="00CD779B"/>
    <w:rsid w:val="00CE041F"/>
    <w:rsid w:val="00CE0A66"/>
    <w:rsid w:val="00CE159C"/>
    <w:rsid w:val="00CE3903"/>
    <w:rsid w:val="00CE5F95"/>
    <w:rsid w:val="00CE5FD3"/>
    <w:rsid w:val="00CE6DF6"/>
    <w:rsid w:val="00CE7560"/>
    <w:rsid w:val="00CE7B5C"/>
    <w:rsid w:val="00CF0277"/>
    <w:rsid w:val="00CF0548"/>
    <w:rsid w:val="00CF17C4"/>
    <w:rsid w:val="00CF18B3"/>
    <w:rsid w:val="00CF1B6C"/>
    <w:rsid w:val="00CF33CE"/>
    <w:rsid w:val="00CF36E3"/>
    <w:rsid w:val="00CF39F5"/>
    <w:rsid w:val="00CF518C"/>
    <w:rsid w:val="00CF5BE5"/>
    <w:rsid w:val="00CF6ECB"/>
    <w:rsid w:val="00CF7125"/>
    <w:rsid w:val="00CF7649"/>
    <w:rsid w:val="00D00CB6"/>
    <w:rsid w:val="00D01A8B"/>
    <w:rsid w:val="00D025F6"/>
    <w:rsid w:val="00D03684"/>
    <w:rsid w:val="00D0584D"/>
    <w:rsid w:val="00D05E86"/>
    <w:rsid w:val="00D0676B"/>
    <w:rsid w:val="00D07471"/>
    <w:rsid w:val="00D077A6"/>
    <w:rsid w:val="00D1125E"/>
    <w:rsid w:val="00D115AA"/>
    <w:rsid w:val="00D11D6E"/>
    <w:rsid w:val="00D151D0"/>
    <w:rsid w:val="00D164DF"/>
    <w:rsid w:val="00D16640"/>
    <w:rsid w:val="00D20555"/>
    <w:rsid w:val="00D21007"/>
    <w:rsid w:val="00D2196A"/>
    <w:rsid w:val="00D22185"/>
    <w:rsid w:val="00D27512"/>
    <w:rsid w:val="00D27F73"/>
    <w:rsid w:val="00D3271B"/>
    <w:rsid w:val="00D34053"/>
    <w:rsid w:val="00D36439"/>
    <w:rsid w:val="00D401E4"/>
    <w:rsid w:val="00D40249"/>
    <w:rsid w:val="00D40689"/>
    <w:rsid w:val="00D4122E"/>
    <w:rsid w:val="00D418F2"/>
    <w:rsid w:val="00D42C1D"/>
    <w:rsid w:val="00D439F5"/>
    <w:rsid w:val="00D43A9D"/>
    <w:rsid w:val="00D44CE4"/>
    <w:rsid w:val="00D45031"/>
    <w:rsid w:val="00D46711"/>
    <w:rsid w:val="00D47F23"/>
    <w:rsid w:val="00D5008D"/>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875F7"/>
    <w:rsid w:val="00D901E9"/>
    <w:rsid w:val="00D90684"/>
    <w:rsid w:val="00D90DFD"/>
    <w:rsid w:val="00D90F22"/>
    <w:rsid w:val="00D90FBC"/>
    <w:rsid w:val="00D92918"/>
    <w:rsid w:val="00D92DC0"/>
    <w:rsid w:val="00D94551"/>
    <w:rsid w:val="00D95856"/>
    <w:rsid w:val="00DA0238"/>
    <w:rsid w:val="00DA184F"/>
    <w:rsid w:val="00DA20F2"/>
    <w:rsid w:val="00DA224F"/>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14AA"/>
    <w:rsid w:val="00DC3251"/>
    <w:rsid w:val="00DC34C6"/>
    <w:rsid w:val="00DC35F7"/>
    <w:rsid w:val="00DC371F"/>
    <w:rsid w:val="00DC3E57"/>
    <w:rsid w:val="00DC5E4A"/>
    <w:rsid w:val="00DC6818"/>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F1246"/>
    <w:rsid w:val="00DF1AC5"/>
    <w:rsid w:val="00DF2509"/>
    <w:rsid w:val="00DF4D1D"/>
    <w:rsid w:val="00DF650F"/>
    <w:rsid w:val="00DF7028"/>
    <w:rsid w:val="00DF7F61"/>
    <w:rsid w:val="00E0009D"/>
    <w:rsid w:val="00E00534"/>
    <w:rsid w:val="00E0238B"/>
    <w:rsid w:val="00E02720"/>
    <w:rsid w:val="00E02896"/>
    <w:rsid w:val="00E02952"/>
    <w:rsid w:val="00E031A4"/>
    <w:rsid w:val="00E03FD7"/>
    <w:rsid w:val="00E04387"/>
    <w:rsid w:val="00E0648A"/>
    <w:rsid w:val="00E07633"/>
    <w:rsid w:val="00E1022A"/>
    <w:rsid w:val="00E1152A"/>
    <w:rsid w:val="00E130F2"/>
    <w:rsid w:val="00E13CC7"/>
    <w:rsid w:val="00E159FB"/>
    <w:rsid w:val="00E2110B"/>
    <w:rsid w:val="00E22415"/>
    <w:rsid w:val="00E24BE5"/>
    <w:rsid w:val="00E24F0A"/>
    <w:rsid w:val="00E25107"/>
    <w:rsid w:val="00E26408"/>
    <w:rsid w:val="00E26B7E"/>
    <w:rsid w:val="00E26DAA"/>
    <w:rsid w:val="00E30BC2"/>
    <w:rsid w:val="00E3132D"/>
    <w:rsid w:val="00E31A34"/>
    <w:rsid w:val="00E35263"/>
    <w:rsid w:val="00E37ACB"/>
    <w:rsid w:val="00E37C4E"/>
    <w:rsid w:val="00E4331E"/>
    <w:rsid w:val="00E435D0"/>
    <w:rsid w:val="00E45026"/>
    <w:rsid w:val="00E458CF"/>
    <w:rsid w:val="00E463B5"/>
    <w:rsid w:val="00E46877"/>
    <w:rsid w:val="00E46B4C"/>
    <w:rsid w:val="00E46BF6"/>
    <w:rsid w:val="00E46F38"/>
    <w:rsid w:val="00E474ED"/>
    <w:rsid w:val="00E47523"/>
    <w:rsid w:val="00E476CC"/>
    <w:rsid w:val="00E504E0"/>
    <w:rsid w:val="00E50613"/>
    <w:rsid w:val="00E51340"/>
    <w:rsid w:val="00E513AB"/>
    <w:rsid w:val="00E547C3"/>
    <w:rsid w:val="00E5489C"/>
    <w:rsid w:val="00E551EA"/>
    <w:rsid w:val="00E56121"/>
    <w:rsid w:val="00E56364"/>
    <w:rsid w:val="00E56692"/>
    <w:rsid w:val="00E56827"/>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A01"/>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E8"/>
    <w:rsid w:val="00EB7EA7"/>
    <w:rsid w:val="00EC0BA8"/>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32B"/>
    <w:rsid w:val="00ED589B"/>
    <w:rsid w:val="00ED6F18"/>
    <w:rsid w:val="00ED6F70"/>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34C6"/>
    <w:rsid w:val="00F14308"/>
    <w:rsid w:val="00F159DF"/>
    <w:rsid w:val="00F2005F"/>
    <w:rsid w:val="00F2124F"/>
    <w:rsid w:val="00F21A1A"/>
    <w:rsid w:val="00F224A3"/>
    <w:rsid w:val="00F22C5B"/>
    <w:rsid w:val="00F246C8"/>
    <w:rsid w:val="00F25F81"/>
    <w:rsid w:val="00F26360"/>
    <w:rsid w:val="00F26775"/>
    <w:rsid w:val="00F2686C"/>
    <w:rsid w:val="00F27CC8"/>
    <w:rsid w:val="00F302EB"/>
    <w:rsid w:val="00F307E2"/>
    <w:rsid w:val="00F30ED4"/>
    <w:rsid w:val="00F314FA"/>
    <w:rsid w:val="00F319FF"/>
    <w:rsid w:val="00F32E0B"/>
    <w:rsid w:val="00F32E73"/>
    <w:rsid w:val="00F32F8C"/>
    <w:rsid w:val="00F339CE"/>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29E8"/>
    <w:rsid w:val="00F52CC1"/>
    <w:rsid w:val="00F53710"/>
    <w:rsid w:val="00F55860"/>
    <w:rsid w:val="00F561BF"/>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274D"/>
    <w:rsid w:val="00F734A4"/>
    <w:rsid w:val="00F735C3"/>
    <w:rsid w:val="00F73730"/>
    <w:rsid w:val="00F73CFF"/>
    <w:rsid w:val="00F74F42"/>
    <w:rsid w:val="00F76999"/>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B00DB"/>
    <w:rsid w:val="00FB03C2"/>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4925"/>
    <w:rsid w:val="00FC5673"/>
    <w:rsid w:val="00FC5C9D"/>
    <w:rsid w:val="00FC66EF"/>
    <w:rsid w:val="00FC70B5"/>
    <w:rsid w:val="00FC77A6"/>
    <w:rsid w:val="00FC7C10"/>
    <w:rsid w:val="00FD088B"/>
    <w:rsid w:val="00FD4229"/>
    <w:rsid w:val="00FD4382"/>
    <w:rsid w:val="00FD491F"/>
    <w:rsid w:val="00FD5919"/>
    <w:rsid w:val="00FD6797"/>
    <w:rsid w:val="00FD6926"/>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0">
    <w:name w:val="heading 2"/>
    <w:basedOn w:val="a"/>
    <w:next w:val="a"/>
    <w:link w:val="21"/>
    <w:qFormat/>
    <w:rsid w:val="00F53710"/>
    <w:pPr>
      <w:keepNext/>
      <w:spacing w:before="240"/>
      <w:jc w:val="center"/>
      <w:outlineLvl w:val="1"/>
    </w:pPr>
    <w:rPr>
      <w:rFonts w:cs="Arial"/>
      <w:b/>
      <w:bCs/>
      <w:iCs/>
    </w:rPr>
  </w:style>
  <w:style w:type="paragraph" w:styleId="30">
    <w:name w:val="heading 3"/>
    <w:basedOn w:val="a"/>
    <w:next w:val="a"/>
    <w:link w:val="31"/>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lang/>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lang/>
    </w:rPr>
  </w:style>
  <w:style w:type="paragraph" w:styleId="7">
    <w:name w:val="heading 7"/>
    <w:basedOn w:val="a"/>
    <w:next w:val="a"/>
    <w:link w:val="70"/>
    <w:qFormat/>
    <w:rsid w:val="00574BD0"/>
    <w:pPr>
      <w:keepNext/>
      <w:jc w:val="right"/>
      <w:outlineLvl w:val="6"/>
    </w:pPr>
    <w:rPr>
      <w:b/>
      <w:bCs/>
      <w:szCs w:val="20"/>
      <w:lang/>
    </w:rPr>
  </w:style>
  <w:style w:type="character" w:default="1" w:styleId="a0">
    <w:name w:val="Default Paragraph Font"/>
    <w:aliases w:val=" Знак Знак1 Знак Знак Знак Знак Знак Знак Знак Знак Знак Знак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1">
    <w:name w:val="Заголовок 2 Знак"/>
    <w:link w:val="20"/>
    <w:locked/>
    <w:rsid w:val="00F53710"/>
    <w:rPr>
      <w:rFonts w:cs="Arial"/>
      <w:b/>
      <w:bCs/>
      <w:iCs/>
      <w:sz w:val="24"/>
      <w:szCs w:val="24"/>
      <w:lang w:val="ru-RU" w:eastAsia="ru-RU" w:bidi="ar-SA"/>
    </w:rPr>
  </w:style>
  <w:style w:type="paragraph" w:customStyle="1" w:styleId="11">
    <w:name w:val=" 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1">
    <w:name w:val="Заголовок 3 Знак"/>
    <w:link w:val="30"/>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2">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2">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2,Знак Знак Знак Знак,Знак Знак Знак1"/>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rPr>
      <w:lang/>
    </w:rPr>
  </w:style>
  <w:style w:type="paragraph" w:styleId="aa">
    <w:name w:val="footer"/>
    <w:basedOn w:val="a"/>
    <w:link w:val="ab"/>
    <w:uiPriority w:val="99"/>
    <w:rsid w:val="0022793C"/>
    <w:pPr>
      <w:tabs>
        <w:tab w:val="center" w:pos="4677"/>
        <w:tab w:val="right" w:pos="9355"/>
      </w:tabs>
    </w:pPr>
    <w:rPr>
      <w:lang/>
    </w:r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lang/>
    </w:rPr>
  </w:style>
  <w:style w:type="paragraph" w:styleId="af">
    <w:name w:val="Body Text Indent"/>
    <w:basedOn w:val="a"/>
    <w:rsid w:val="0022793C"/>
    <w:pPr>
      <w:spacing w:after="120"/>
      <w:ind w:left="283"/>
    </w:pPr>
  </w:style>
  <w:style w:type="paragraph" w:styleId="23">
    <w:name w:val="List Continue 2"/>
    <w:basedOn w:val="a"/>
    <w:rsid w:val="0022793C"/>
    <w:pPr>
      <w:spacing w:after="120"/>
      <w:ind w:left="566"/>
    </w:pPr>
  </w:style>
  <w:style w:type="paragraph" w:styleId="24">
    <w:name w:val="Body Text 2"/>
    <w:basedOn w:val="a"/>
    <w:rsid w:val="0022793C"/>
    <w:pPr>
      <w:spacing w:after="120" w:line="480" w:lineRule="auto"/>
    </w:pPr>
    <w:rPr>
      <w:sz w:val="20"/>
      <w:szCs w:val="20"/>
    </w:rPr>
  </w:style>
  <w:style w:type="paragraph" w:styleId="25">
    <w:name w:val="Body Text Indent 2"/>
    <w:aliases w:val="Знак"/>
    <w:basedOn w:val="a"/>
    <w:rsid w:val="0022793C"/>
    <w:pPr>
      <w:spacing w:after="120" w:line="480" w:lineRule="auto"/>
      <w:ind w:left="283"/>
    </w:pPr>
    <w:rPr>
      <w:sz w:val="20"/>
      <w:szCs w:val="20"/>
    </w:rPr>
  </w:style>
  <w:style w:type="paragraph" w:styleId="33">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6">
    <w:name w:val="Титул2"/>
    <w:basedOn w:val="a"/>
    <w:rsid w:val="0022793C"/>
    <w:pPr>
      <w:jc w:val="center"/>
    </w:pPr>
    <w:rPr>
      <w:sz w:val="28"/>
      <w:szCs w:val="20"/>
    </w:rPr>
  </w:style>
  <w:style w:type="paragraph" w:customStyle="1" w:styleId="34">
    <w:name w:val="Титул3а"/>
    <w:basedOn w:val="a"/>
    <w:rsid w:val="0022793C"/>
    <w:pPr>
      <w:ind w:left="5103"/>
      <w:jc w:val="center"/>
    </w:pPr>
    <w:rPr>
      <w:szCs w:val="20"/>
    </w:rPr>
  </w:style>
  <w:style w:type="paragraph" w:customStyle="1" w:styleId="35">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 Знак Знак Знак"/>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 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BodyText2">
    <w:name w:val="Body Text 2"/>
    <w:basedOn w:val="a"/>
    <w:rsid w:val="00F83911"/>
    <w:pPr>
      <w:widowControl w:val="0"/>
      <w:tabs>
        <w:tab w:val="left" w:pos="5812"/>
        <w:tab w:val="left" w:pos="7230"/>
      </w:tabs>
      <w:suppressAutoHyphens/>
      <w:jc w:val="both"/>
    </w:pPr>
    <w:rPr>
      <w:szCs w:val="20"/>
      <w:lang w:eastAsia="ar-SA"/>
    </w:rPr>
  </w:style>
  <w:style w:type="paragraph" w:customStyle="1" w:styleId="210">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7">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8">
    <w:name w:val="Название2"/>
    <w:basedOn w:val="a"/>
    <w:rsid w:val="00A7112D"/>
    <w:pPr>
      <w:suppressLineNumbers/>
      <w:suppressAutoHyphens/>
      <w:spacing w:before="120" w:after="120"/>
    </w:pPr>
    <w:rPr>
      <w:rFonts w:cs="Tahoma"/>
      <w:i/>
      <w:iCs/>
      <w:sz w:val="20"/>
      <w:lang w:eastAsia="ar-SA"/>
    </w:rPr>
  </w:style>
  <w:style w:type="paragraph" w:customStyle="1" w:styleId="29">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7">
    <w:name w:val="Стиль Титул3а + полужирный"/>
    <w:basedOn w:val="34"/>
    <w:rsid w:val="00D3271B"/>
    <w:rPr>
      <w:bCs/>
    </w:rPr>
  </w:style>
  <w:style w:type="paragraph" w:customStyle="1" w:styleId="38">
    <w:name w:val="Стиль3"/>
    <w:basedOn w:val="25"/>
    <w:rsid w:val="00BE1AA2"/>
    <w:pPr>
      <w:widowControl w:val="0"/>
      <w:tabs>
        <w:tab w:val="num" w:pos="1307"/>
      </w:tabs>
      <w:adjustRightInd w:val="0"/>
      <w:spacing w:after="0" w:line="240" w:lineRule="auto"/>
      <w:ind w:left="1080"/>
      <w:jc w:val="both"/>
      <w:textAlignment w:val="baseline"/>
    </w:pPr>
    <w:rPr>
      <w:sz w:val="24"/>
    </w:rPr>
  </w:style>
  <w:style w:type="paragraph" w:customStyle="1" w:styleId="3">
    <w:name w:val="Стиль3 Знак Знак"/>
    <w:basedOn w:val="25"/>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
    <w:name w:val="Стиль2"/>
    <w:basedOn w:val="2a"/>
    <w:rsid w:val="00FA472E"/>
    <w:pPr>
      <w:keepNext/>
      <w:keepLines/>
      <w:widowControl w:val="0"/>
      <w:numPr>
        <w:ilvl w:val="1"/>
      </w:numPr>
      <w:suppressLineNumbers/>
      <w:suppressAutoHyphens/>
      <w:spacing w:after="60"/>
      <w:jc w:val="both"/>
    </w:pPr>
    <w:rPr>
      <w:b/>
      <w:szCs w:val="20"/>
    </w:rPr>
  </w:style>
  <w:style w:type="paragraph" w:styleId="2a">
    <w:name w:val="List Number 2"/>
    <w:basedOn w:val="a"/>
    <w:rsid w:val="00FA472E"/>
    <w:pPr>
      <w:numPr>
        <w:numId w:val="3"/>
      </w:numPr>
    </w:pPr>
  </w:style>
  <w:style w:type="paragraph" w:customStyle="1" w:styleId="39">
    <w:name w:val="Стиль3 Знак"/>
    <w:basedOn w:val="25"/>
    <w:rsid w:val="00FA472E"/>
    <w:pPr>
      <w:widowControl w:val="0"/>
      <w:numPr>
        <w:ilvl w:val="2"/>
        <w:numId w:val="3"/>
      </w:numPr>
      <w:adjustRightInd w:val="0"/>
      <w:spacing w:after="0" w:line="240" w:lineRule="auto"/>
      <w:jc w:val="both"/>
      <w:textAlignment w:val="baseline"/>
    </w:pPr>
    <w:rPr>
      <w:sz w:val="24"/>
    </w:rPr>
  </w:style>
  <w:style w:type="paragraph" w:customStyle="1" w:styleId="1d">
    <w:name w:val=" 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 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 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 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 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 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 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 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
    <w:name w:val=" 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0"/>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 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 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d">
    <w:name w:val=" 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Normal">
    <w:name w:val="Normal"/>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qFormat/>
    <w:rsid w:val="0067748B"/>
    <w:rPr>
      <w:i/>
      <w:iCs/>
    </w:rPr>
  </w:style>
  <w:style w:type="character" w:customStyle="1" w:styleId="afff1">
    <w:name w:val="Без интервала Знак"/>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615598903">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982350098">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FBFB2-E90A-4D57-A63E-37845E1F2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2457</Words>
  <Characters>14010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2</cp:revision>
  <cp:lastPrinted>2014-01-24T07:07:00Z</cp:lastPrinted>
  <dcterms:created xsi:type="dcterms:W3CDTF">2025-11-13T14:04:00Z</dcterms:created>
  <dcterms:modified xsi:type="dcterms:W3CDTF">2025-11-13T14:04:00Z</dcterms:modified>
</cp:coreProperties>
</file>